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AD1949" w14:textId="77777777" w:rsidR="006533E9" w:rsidRDefault="006533E9">
      <w:pPr>
        <w:rPr>
          <w:szCs w:val="28"/>
        </w:rPr>
      </w:pPr>
    </w:p>
    <w:p w14:paraId="71AFB865" w14:textId="77777777" w:rsidR="006533E9" w:rsidRDefault="006533E9">
      <w:r>
        <w:rPr>
          <w:b/>
        </w:rPr>
        <w:t>Sisukord:</w:t>
      </w:r>
    </w:p>
    <w:p w14:paraId="21116866" w14:textId="26D47421" w:rsidR="00F702AF" w:rsidRDefault="006533E9">
      <w:pPr>
        <w:pStyle w:val="TOC1"/>
        <w:rPr>
          <w:rFonts w:asciiTheme="minorHAnsi" w:eastAsiaTheme="minorEastAsia" w:hAnsiTheme="minorHAnsi" w:cstheme="minorBidi"/>
          <w:noProof/>
          <w:kern w:val="2"/>
          <w:sz w:val="22"/>
          <w:szCs w:val="22"/>
          <w:lang w:eastAsia="et-EE"/>
          <w14:ligatures w14:val="standardContextual"/>
        </w:rPr>
      </w:pPr>
      <w:r>
        <w:fldChar w:fldCharType="begin"/>
      </w:r>
      <w:r>
        <w:instrText xml:space="preserve"> TOC \f \o "1-1" \o "1-1" </w:instrText>
      </w:r>
      <w:r>
        <w:fldChar w:fldCharType="separate"/>
      </w:r>
      <w:r w:rsidR="00F702AF" w:rsidRPr="00335E83">
        <w:rPr>
          <w:bCs/>
          <w:noProof/>
        </w:rPr>
        <w:t>1.</w:t>
      </w:r>
      <w:r w:rsidR="00F702AF">
        <w:rPr>
          <w:rFonts w:asciiTheme="minorHAnsi" w:eastAsiaTheme="minorEastAsia" w:hAnsiTheme="minorHAnsi" w:cstheme="minorBidi"/>
          <w:noProof/>
          <w:kern w:val="2"/>
          <w:sz w:val="22"/>
          <w:szCs w:val="22"/>
          <w:lang w:eastAsia="et-EE"/>
          <w14:ligatures w14:val="standardContextual"/>
        </w:rPr>
        <w:tab/>
      </w:r>
      <w:r w:rsidR="00F702AF">
        <w:rPr>
          <w:noProof/>
        </w:rPr>
        <w:t>Üldosa</w:t>
      </w:r>
      <w:r w:rsidR="00F702AF">
        <w:rPr>
          <w:noProof/>
        </w:rPr>
        <w:tab/>
      </w:r>
      <w:r w:rsidR="00F702AF">
        <w:rPr>
          <w:noProof/>
        </w:rPr>
        <w:fldChar w:fldCharType="begin"/>
      </w:r>
      <w:r w:rsidR="00F702AF">
        <w:rPr>
          <w:noProof/>
        </w:rPr>
        <w:instrText xml:space="preserve"> PAGEREF _Toc144450824 \h </w:instrText>
      </w:r>
      <w:r w:rsidR="00F702AF">
        <w:rPr>
          <w:noProof/>
        </w:rPr>
      </w:r>
      <w:r w:rsidR="00F702AF">
        <w:rPr>
          <w:noProof/>
        </w:rPr>
        <w:fldChar w:fldCharType="separate"/>
      </w:r>
      <w:r w:rsidR="001C71CA">
        <w:rPr>
          <w:noProof/>
        </w:rPr>
        <w:t>2</w:t>
      </w:r>
      <w:r w:rsidR="00F702AF">
        <w:rPr>
          <w:noProof/>
        </w:rPr>
        <w:fldChar w:fldCharType="end"/>
      </w:r>
    </w:p>
    <w:p w14:paraId="33DEC2BC" w14:textId="72C33D07" w:rsidR="00F702AF" w:rsidRDefault="00F702AF">
      <w:pPr>
        <w:pStyle w:val="TOC1"/>
        <w:rPr>
          <w:rFonts w:asciiTheme="minorHAnsi" w:eastAsiaTheme="minorEastAsia" w:hAnsiTheme="minorHAnsi" w:cstheme="minorBidi"/>
          <w:noProof/>
          <w:kern w:val="2"/>
          <w:sz w:val="22"/>
          <w:szCs w:val="22"/>
          <w:lang w:eastAsia="et-EE"/>
          <w14:ligatures w14:val="standardContextual"/>
        </w:rPr>
      </w:pPr>
      <w:r w:rsidRPr="00335E83">
        <w:rPr>
          <w:bCs/>
          <w:noProof/>
        </w:rPr>
        <w:t>2.</w:t>
      </w:r>
      <w:r>
        <w:rPr>
          <w:rFonts w:asciiTheme="minorHAnsi" w:eastAsiaTheme="minorEastAsia" w:hAnsiTheme="minorHAnsi" w:cstheme="minorBidi"/>
          <w:noProof/>
          <w:kern w:val="2"/>
          <w:sz w:val="22"/>
          <w:szCs w:val="22"/>
          <w:lang w:eastAsia="et-EE"/>
          <w14:ligatures w14:val="standardContextual"/>
        </w:rPr>
        <w:tab/>
      </w:r>
      <w:r>
        <w:rPr>
          <w:noProof/>
        </w:rPr>
        <w:t>Valgustid, valgustusmastid ja mastijalandid</w:t>
      </w:r>
      <w:r>
        <w:rPr>
          <w:noProof/>
        </w:rPr>
        <w:tab/>
      </w:r>
      <w:r>
        <w:rPr>
          <w:noProof/>
        </w:rPr>
        <w:fldChar w:fldCharType="begin"/>
      </w:r>
      <w:r>
        <w:rPr>
          <w:noProof/>
        </w:rPr>
        <w:instrText xml:space="preserve"> PAGEREF _Toc144450825 \h </w:instrText>
      </w:r>
      <w:r>
        <w:rPr>
          <w:noProof/>
        </w:rPr>
      </w:r>
      <w:r>
        <w:rPr>
          <w:noProof/>
        </w:rPr>
        <w:fldChar w:fldCharType="separate"/>
      </w:r>
      <w:r w:rsidR="001C71CA">
        <w:rPr>
          <w:noProof/>
        </w:rPr>
        <w:t>3</w:t>
      </w:r>
      <w:r>
        <w:rPr>
          <w:noProof/>
        </w:rPr>
        <w:fldChar w:fldCharType="end"/>
      </w:r>
    </w:p>
    <w:p w14:paraId="03E16A30" w14:textId="45462A3E" w:rsidR="00F702AF" w:rsidRDefault="00F702AF">
      <w:pPr>
        <w:pStyle w:val="TOC1"/>
        <w:rPr>
          <w:rFonts w:asciiTheme="minorHAnsi" w:eastAsiaTheme="minorEastAsia" w:hAnsiTheme="minorHAnsi" w:cstheme="minorBidi"/>
          <w:noProof/>
          <w:kern w:val="2"/>
          <w:sz w:val="22"/>
          <w:szCs w:val="22"/>
          <w:lang w:eastAsia="et-EE"/>
          <w14:ligatures w14:val="standardContextual"/>
        </w:rPr>
      </w:pPr>
      <w:r w:rsidRPr="00335E83">
        <w:rPr>
          <w:bCs/>
          <w:noProof/>
        </w:rPr>
        <w:t>3.</w:t>
      </w:r>
      <w:r>
        <w:rPr>
          <w:rFonts w:asciiTheme="minorHAnsi" w:eastAsiaTheme="minorEastAsia" w:hAnsiTheme="minorHAnsi" w:cstheme="minorBidi"/>
          <w:noProof/>
          <w:kern w:val="2"/>
          <w:sz w:val="22"/>
          <w:szCs w:val="22"/>
          <w:lang w:eastAsia="et-EE"/>
          <w14:ligatures w14:val="standardContextual"/>
        </w:rPr>
        <w:tab/>
      </w:r>
      <w:r>
        <w:rPr>
          <w:noProof/>
        </w:rPr>
        <w:t>Kaabelliinid</w:t>
      </w:r>
      <w:r>
        <w:rPr>
          <w:noProof/>
        </w:rPr>
        <w:tab/>
      </w:r>
      <w:r>
        <w:rPr>
          <w:noProof/>
        </w:rPr>
        <w:fldChar w:fldCharType="begin"/>
      </w:r>
      <w:r>
        <w:rPr>
          <w:noProof/>
        </w:rPr>
        <w:instrText xml:space="preserve"> PAGEREF _Toc144450826 \h </w:instrText>
      </w:r>
      <w:r>
        <w:rPr>
          <w:noProof/>
        </w:rPr>
      </w:r>
      <w:r>
        <w:rPr>
          <w:noProof/>
        </w:rPr>
        <w:fldChar w:fldCharType="separate"/>
      </w:r>
      <w:r w:rsidR="001C71CA">
        <w:rPr>
          <w:noProof/>
        </w:rPr>
        <w:t>5</w:t>
      </w:r>
      <w:r>
        <w:rPr>
          <w:noProof/>
        </w:rPr>
        <w:fldChar w:fldCharType="end"/>
      </w:r>
    </w:p>
    <w:p w14:paraId="79B35647" w14:textId="4306EA6A" w:rsidR="00F702AF" w:rsidRDefault="00F702AF">
      <w:pPr>
        <w:pStyle w:val="TOC1"/>
        <w:rPr>
          <w:rFonts w:asciiTheme="minorHAnsi" w:eastAsiaTheme="minorEastAsia" w:hAnsiTheme="minorHAnsi" w:cstheme="minorBidi"/>
          <w:noProof/>
          <w:kern w:val="2"/>
          <w:sz w:val="22"/>
          <w:szCs w:val="22"/>
          <w:lang w:eastAsia="et-EE"/>
          <w14:ligatures w14:val="standardContextual"/>
        </w:rPr>
      </w:pPr>
      <w:r w:rsidRPr="00335E83">
        <w:rPr>
          <w:bCs/>
          <w:noProof/>
        </w:rPr>
        <w:t>4.</w:t>
      </w:r>
      <w:r>
        <w:rPr>
          <w:rFonts w:asciiTheme="minorHAnsi" w:eastAsiaTheme="minorEastAsia" w:hAnsiTheme="minorHAnsi" w:cstheme="minorBidi"/>
          <w:noProof/>
          <w:kern w:val="2"/>
          <w:sz w:val="22"/>
          <w:szCs w:val="22"/>
          <w:lang w:eastAsia="et-EE"/>
          <w14:ligatures w14:val="standardContextual"/>
        </w:rPr>
        <w:tab/>
      </w:r>
      <w:r>
        <w:rPr>
          <w:noProof/>
        </w:rPr>
        <w:t>Kaevetööd ja taastamine</w:t>
      </w:r>
      <w:r>
        <w:rPr>
          <w:noProof/>
        </w:rPr>
        <w:tab/>
      </w:r>
      <w:r>
        <w:rPr>
          <w:noProof/>
        </w:rPr>
        <w:fldChar w:fldCharType="begin"/>
      </w:r>
      <w:r>
        <w:rPr>
          <w:noProof/>
        </w:rPr>
        <w:instrText xml:space="preserve"> PAGEREF _Toc144450827 \h </w:instrText>
      </w:r>
      <w:r>
        <w:rPr>
          <w:noProof/>
        </w:rPr>
      </w:r>
      <w:r>
        <w:rPr>
          <w:noProof/>
        </w:rPr>
        <w:fldChar w:fldCharType="separate"/>
      </w:r>
      <w:r w:rsidR="001C71CA">
        <w:rPr>
          <w:noProof/>
        </w:rPr>
        <w:t>6</w:t>
      </w:r>
      <w:r>
        <w:rPr>
          <w:noProof/>
        </w:rPr>
        <w:fldChar w:fldCharType="end"/>
      </w:r>
    </w:p>
    <w:p w14:paraId="56E4701F" w14:textId="7001CD63" w:rsidR="006533E9" w:rsidRDefault="006533E9">
      <w:pPr>
        <w:pStyle w:val="TOC1"/>
        <w:tabs>
          <w:tab w:val="clear" w:pos="480"/>
          <w:tab w:val="clear" w:pos="9403"/>
          <w:tab w:val="right" w:leader="dot" w:pos="9354"/>
        </w:tabs>
        <w:rPr>
          <w:rFonts w:ascii="Tahoma" w:hAnsi="Tahoma"/>
          <w:b/>
          <w:sz w:val="22"/>
          <w:u w:val="single"/>
        </w:rPr>
      </w:pPr>
      <w:r>
        <w:fldChar w:fldCharType="end"/>
      </w:r>
    </w:p>
    <w:p w14:paraId="14AE46DB" w14:textId="77777777" w:rsidR="006533E9" w:rsidRDefault="006533E9">
      <w:pPr>
        <w:pStyle w:val="TOC1"/>
        <w:tabs>
          <w:tab w:val="right" w:leader="dot" w:pos="9354"/>
        </w:tabs>
        <w:rPr>
          <w:rFonts w:ascii="Tahoma" w:hAnsi="Tahoma"/>
          <w:b/>
          <w:sz w:val="22"/>
          <w:u w:val="single"/>
        </w:rPr>
      </w:pPr>
    </w:p>
    <w:p w14:paraId="7CE1011E" w14:textId="77777777" w:rsidR="006533E9" w:rsidRDefault="006533E9">
      <w:pPr>
        <w:pageBreakBefore/>
        <w:spacing w:line="480" w:lineRule="auto"/>
        <w:jc w:val="both"/>
        <w:rPr>
          <w:rFonts w:ascii="Tahoma" w:hAnsi="Tahoma" w:cs="Tahoma"/>
          <w:b/>
          <w:sz w:val="22"/>
          <w:u w:val="single"/>
        </w:rPr>
      </w:pPr>
    </w:p>
    <w:p w14:paraId="5EF4D9A0" w14:textId="77777777" w:rsidR="006533E9" w:rsidRDefault="006533E9">
      <w:pPr>
        <w:pStyle w:val="Heading1"/>
      </w:pPr>
      <w:bookmarkStart w:id="0" w:name="__RefHeading__1_1597278763"/>
      <w:bookmarkStart w:id="1" w:name="_Toc144450824"/>
      <w:bookmarkEnd w:id="0"/>
      <w:r>
        <w:t>Üldosa</w:t>
      </w:r>
      <w:bookmarkEnd w:id="1"/>
    </w:p>
    <w:p w14:paraId="724DC788" w14:textId="3EE856DA" w:rsidR="006533E9" w:rsidRPr="00F677C6" w:rsidRDefault="006533E9">
      <w:pPr>
        <w:pStyle w:val="DefaultText"/>
        <w:jc w:val="both"/>
        <w:rPr>
          <w:lang w:val="et-EE"/>
        </w:rPr>
      </w:pPr>
      <w:r>
        <w:rPr>
          <w:lang w:val="et-EE"/>
        </w:rPr>
        <w:t>Käesolev põhiprojekt on koostatud</w:t>
      </w:r>
      <w:r w:rsidR="00B40E98">
        <w:rPr>
          <w:lang w:val="et-EE"/>
        </w:rPr>
        <w:t xml:space="preserve"> </w:t>
      </w:r>
      <w:r w:rsidR="001C45BA">
        <w:rPr>
          <w:lang w:val="et-EE"/>
        </w:rPr>
        <w:t xml:space="preserve">suusaraja </w:t>
      </w:r>
      <w:r>
        <w:rPr>
          <w:lang w:val="et-EE"/>
        </w:rPr>
        <w:t>valgustusele, asukohaga</w:t>
      </w:r>
      <w:r w:rsidR="005D2B04">
        <w:rPr>
          <w:lang w:val="et-EE"/>
        </w:rPr>
        <w:t xml:space="preserve"> </w:t>
      </w:r>
      <w:r w:rsidR="001C45BA" w:rsidRPr="001C45BA">
        <w:rPr>
          <w:lang w:val="et-EE"/>
        </w:rPr>
        <w:t>Marana küla, Kilingi-Nõmme</w:t>
      </w:r>
      <w:r w:rsidR="001C45BA">
        <w:rPr>
          <w:lang w:val="et-EE"/>
        </w:rPr>
        <w:t xml:space="preserve"> linn</w:t>
      </w:r>
      <w:r w:rsidR="001C45BA" w:rsidRPr="001C45BA">
        <w:rPr>
          <w:lang w:val="et-EE"/>
        </w:rPr>
        <w:t xml:space="preserve">, Saarde vald, Pärnu </w:t>
      </w:r>
      <w:r w:rsidR="000F7297">
        <w:rPr>
          <w:lang w:val="et-EE"/>
        </w:rPr>
        <w:t>maakond</w:t>
      </w:r>
      <w:r>
        <w:rPr>
          <w:lang w:val="et-EE"/>
        </w:rPr>
        <w:t>.</w:t>
      </w:r>
    </w:p>
    <w:p w14:paraId="2CECA8A4" w14:textId="77777777" w:rsidR="006533E9" w:rsidRDefault="006533E9"/>
    <w:p w14:paraId="0E0E555A" w14:textId="77777777" w:rsidR="006533E9" w:rsidRDefault="006533E9" w:rsidP="002A6020">
      <w:r>
        <w:t>Projekti koostamisel on juhindutud järgmistest eeskirjadest ja juhendmaterjalidest:</w:t>
      </w:r>
    </w:p>
    <w:p w14:paraId="1E6EB9FA" w14:textId="77777777" w:rsidR="000B001A" w:rsidRDefault="000B001A" w:rsidP="000B001A">
      <w:pPr>
        <w:numPr>
          <w:ilvl w:val="0"/>
          <w:numId w:val="3"/>
        </w:numPr>
      </w:pPr>
      <w:r>
        <w:t xml:space="preserve">EVS-EN 61140 Kaitse elektrilöögi eest. </w:t>
      </w:r>
      <w:proofErr w:type="spellStart"/>
      <w:r>
        <w:t>Ühisnõuded</w:t>
      </w:r>
      <w:proofErr w:type="spellEnd"/>
      <w:r>
        <w:t xml:space="preserve"> paigaldistele ja seadmetele;</w:t>
      </w:r>
    </w:p>
    <w:p w14:paraId="18E1764D" w14:textId="77777777" w:rsidR="000B001A" w:rsidRDefault="000B001A" w:rsidP="000B001A">
      <w:pPr>
        <w:numPr>
          <w:ilvl w:val="0"/>
          <w:numId w:val="3"/>
        </w:numPr>
      </w:pPr>
      <w:r>
        <w:t>EVS-HD 60364-4-41 Ehitiste elektripaigaldised. Osa 4-41: Kaitseviisid. Kaitse elektrilöögi eest;</w:t>
      </w:r>
    </w:p>
    <w:p w14:paraId="1C843095" w14:textId="77777777" w:rsidR="000B001A" w:rsidRDefault="000B001A" w:rsidP="000B001A">
      <w:pPr>
        <w:numPr>
          <w:ilvl w:val="0"/>
          <w:numId w:val="3"/>
        </w:numPr>
      </w:pPr>
      <w:r>
        <w:t>EVS-HD 60364-4-42 Ehitiste elektripaigaldised. Osa 4-42: Kaitseviisid. Kaitse kuumustoime eest;</w:t>
      </w:r>
    </w:p>
    <w:p w14:paraId="164877FB" w14:textId="77777777" w:rsidR="000B001A" w:rsidRDefault="000B001A" w:rsidP="000B001A">
      <w:pPr>
        <w:numPr>
          <w:ilvl w:val="0"/>
          <w:numId w:val="3"/>
        </w:numPr>
      </w:pPr>
      <w:r>
        <w:t>EVS-HD 60364-4-43 Ehitiste elektripaigaldised. Osa 4-43: Kaitseviisid. Liigvoolukaitse;</w:t>
      </w:r>
    </w:p>
    <w:p w14:paraId="752FA655" w14:textId="77777777" w:rsidR="000B001A" w:rsidRDefault="000B001A" w:rsidP="000B001A">
      <w:pPr>
        <w:numPr>
          <w:ilvl w:val="0"/>
          <w:numId w:val="3"/>
        </w:numPr>
      </w:pPr>
      <w:r>
        <w:t xml:space="preserve">EVS-HD 60364-4-44 Ehitiste elektripaigaldised. Osa 4-44: Kaitse pingehäirete ja elektromagnetiliste häirete eest; </w:t>
      </w:r>
    </w:p>
    <w:p w14:paraId="400CF607" w14:textId="77777777" w:rsidR="000B001A" w:rsidRDefault="000B001A" w:rsidP="000B001A">
      <w:pPr>
        <w:numPr>
          <w:ilvl w:val="0"/>
          <w:numId w:val="3"/>
        </w:numPr>
      </w:pPr>
      <w:r>
        <w:t xml:space="preserve">EVS-HD 60364-7-714 Madalpingelised elektripaigaldised. Osa 7-714: Nõuded eripaigaldistele ja -paikadele. Välisvalgustuspaigaldised </w:t>
      </w:r>
    </w:p>
    <w:p w14:paraId="4C473ACA" w14:textId="77777777" w:rsidR="000B001A" w:rsidRDefault="000B001A" w:rsidP="000B001A">
      <w:pPr>
        <w:numPr>
          <w:ilvl w:val="0"/>
          <w:numId w:val="3"/>
        </w:numPr>
      </w:pPr>
      <w:r>
        <w:t xml:space="preserve">EVS-EN 13201 Teevalgustus; </w:t>
      </w:r>
    </w:p>
    <w:p w14:paraId="63A745D3" w14:textId="77777777" w:rsidR="000B001A" w:rsidRDefault="000B001A" w:rsidP="000B001A">
      <w:pPr>
        <w:numPr>
          <w:ilvl w:val="0"/>
          <w:numId w:val="3"/>
        </w:numPr>
      </w:pPr>
      <w:r>
        <w:t>EVS-EN 60529 Ümbristega tagatavad kaitseastmed;</w:t>
      </w:r>
    </w:p>
    <w:p w14:paraId="232EA5D1" w14:textId="77777777" w:rsidR="000B001A" w:rsidRDefault="000B001A" w:rsidP="000B001A">
      <w:pPr>
        <w:numPr>
          <w:ilvl w:val="0"/>
          <w:numId w:val="3"/>
        </w:numPr>
      </w:pPr>
      <w:r>
        <w:t>Elektrilevi (0,4/20kV) võrgustandardid;</w:t>
      </w:r>
    </w:p>
    <w:p w14:paraId="750C915C" w14:textId="77777777" w:rsidR="000B001A" w:rsidRPr="00683F78" w:rsidRDefault="000B001A" w:rsidP="000B001A">
      <w:pPr>
        <w:pStyle w:val="ListParagraph"/>
        <w:numPr>
          <w:ilvl w:val="0"/>
          <w:numId w:val="3"/>
        </w:numPr>
      </w:pPr>
      <w:r w:rsidRPr="00683F78">
        <w:t>vastavad</w:t>
      </w:r>
      <w:r>
        <w:t xml:space="preserve"> </w:t>
      </w:r>
      <w:r w:rsidRPr="00683F78">
        <w:t>materjalide</w:t>
      </w:r>
      <w:r>
        <w:t xml:space="preserve"> </w:t>
      </w:r>
      <w:r w:rsidRPr="00683F78">
        <w:t>ja</w:t>
      </w:r>
      <w:r>
        <w:t xml:space="preserve"> </w:t>
      </w:r>
      <w:r w:rsidRPr="00683F78">
        <w:t>seadmete</w:t>
      </w:r>
      <w:r>
        <w:t xml:space="preserve"> </w:t>
      </w:r>
      <w:r w:rsidRPr="00683F78">
        <w:t>paigalduseeskirjad</w:t>
      </w:r>
      <w:r>
        <w:t xml:space="preserve"> </w:t>
      </w:r>
      <w:r w:rsidRPr="00683F78">
        <w:t>ja</w:t>
      </w:r>
      <w:r>
        <w:t xml:space="preserve">  </w:t>
      </w:r>
      <w:r w:rsidRPr="00683F78">
        <w:t>juhised</w:t>
      </w:r>
      <w:r>
        <w:t>;</w:t>
      </w:r>
    </w:p>
    <w:p w14:paraId="7E316FCD" w14:textId="77777777" w:rsidR="000B001A" w:rsidRPr="00683F78" w:rsidRDefault="000B001A" w:rsidP="000B001A">
      <w:pPr>
        <w:pStyle w:val="ListParagraph"/>
        <w:numPr>
          <w:ilvl w:val="0"/>
          <w:numId w:val="3"/>
        </w:numPr>
      </w:pPr>
      <w:r w:rsidRPr="00683F78">
        <w:t>kehtivad</w:t>
      </w:r>
      <w:r>
        <w:t xml:space="preserve"> </w:t>
      </w:r>
      <w:r w:rsidRPr="00683F78">
        <w:t>Eesti</w:t>
      </w:r>
      <w:r>
        <w:t xml:space="preserve"> </w:t>
      </w:r>
      <w:r w:rsidRPr="00683F78">
        <w:t>Vabariigi</w:t>
      </w:r>
      <w:r>
        <w:t xml:space="preserve"> </w:t>
      </w:r>
      <w:r w:rsidRPr="00683F78">
        <w:t>seadused</w:t>
      </w:r>
      <w:r>
        <w:t xml:space="preserve"> </w:t>
      </w:r>
      <w:r w:rsidRPr="00683F78">
        <w:t>ja</w:t>
      </w:r>
      <w:r>
        <w:t xml:space="preserve"> </w:t>
      </w:r>
      <w:r w:rsidRPr="00683F78">
        <w:t>õigusaktid</w:t>
      </w:r>
      <w:r>
        <w:t>;</w:t>
      </w:r>
    </w:p>
    <w:p w14:paraId="499B1591" w14:textId="77777777" w:rsidR="000B001A" w:rsidRPr="00683F78" w:rsidRDefault="000B001A" w:rsidP="000B001A">
      <w:pPr>
        <w:pStyle w:val="ListParagraph"/>
        <w:numPr>
          <w:ilvl w:val="0"/>
          <w:numId w:val="3"/>
        </w:numPr>
      </w:pPr>
      <w:r w:rsidRPr="00683F78">
        <w:t>selleks</w:t>
      </w:r>
      <w:r>
        <w:t xml:space="preserve"> </w:t>
      </w:r>
      <w:r w:rsidRPr="00683F78">
        <w:t>volitatud</w:t>
      </w:r>
      <w:r>
        <w:t xml:space="preserve"> </w:t>
      </w:r>
      <w:r w:rsidRPr="00683F78">
        <w:t>ametiisikute</w:t>
      </w:r>
      <w:r>
        <w:t xml:space="preserve"> </w:t>
      </w:r>
      <w:r w:rsidRPr="00683F78">
        <w:t>ettekirjutused</w:t>
      </w:r>
      <w:r>
        <w:t>;</w:t>
      </w:r>
    </w:p>
    <w:p w14:paraId="5D972C86" w14:textId="77777777" w:rsidR="000B001A" w:rsidRDefault="000B001A" w:rsidP="000B001A">
      <w:pPr>
        <w:pStyle w:val="ListParagraph"/>
        <w:numPr>
          <w:ilvl w:val="0"/>
          <w:numId w:val="3"/>
        </w:numPr>
      </w:pPr>
      <w:r w:rsidRPr="00683F78">
        <w:t>muud</w:t>
      </w:r>
      <w:r>
        <w:t xml:space="preserve"> </w:t>
      </w:r>
      <w:r w:rsidRPr="00683F78">
        <w:t>projektis</w:t>
      </w:r>
      <w:r>
        <w:t xml:space="preserve"> </w:t>
      </w:r>
      <w:r w:rsidRPr="00683F78">
        <w:t>mainitud</w:t>
      </w:r>
      <w:r>
        <w:t xml:space="preserve"> </w:t>
      </w:r>
      <w:r w:rsidRPr="00683F78">
        <w:t>normid</w:t>
      </w:r>
      <w:r>
        <w:t>.</w:t>
      </w:r>
    </w:p>
    <w:p w14:paraId="17465A4E" w14:textId="77777777" w:rsidR="006533E9" w:rsidRDefault="006533E9"/>
    <w:p w14:paraId="570965D0" w14:textId="42506B2B" w:rsidR="00F25E87" w:rsidRDefault="006533E9" w:rsidP="00F25E87">
      <w:pPr>
        <w:pStyle w:val="DefaultText"/>
        <w:jc w:val="both"/>
        <w:rPr>
          <w:lang w:val="et-EE"/>
        </w:rPr>
      </w:pPr>
      <w:r>
        <w:rPr>
          <w:lang w:val="et-EE"/>
        </w:rPr>
        <w:t>Ehitustööde käigus ja elektripaigaldiste käidul juhinduda eespool toodud eeskirjadest ja seadustest. Tööde käigus tekkinud küsimused ja probleemid, mida käesolevas projekt ei kajastata, lahendatakse töö käigus kooskõlastatult projekt</w:t>
      </w:r>
      <w:r w:rsidR="00D37604">
        <w:rPr>
          <w:lang w:val="et-EE"/>
        </w:rPr>
        <w:t>eer</w:t>
      </w:r>
      <w:r>
        <w:rPr>
          <w:lang w:val="et-EE"/>
        </w:rPr>
        <w:t>ija ja Tellijaga.</w:t>
      </w:r>
      <w:r w:rsidR="00527BD6">
        <w:rPr>
          <w:lang w:val="et-EE"/>
        </w:rPr>
        <w:t xml:space="preserve"> </w:t>
      </w:r>
      <w:r>
        <w:rPr>
          <w:lang w:val="et-EE"/>
        </w:rPr>
        <w:t>Projektdokumentatsiooni  alaosade  pädevusjärjestusel  võimalike  vasturääkivuste  korral  lähtuda esmalt seletuskirjast, seejärel skeemidest ja plaanidest ning viimasena materjalide spetsifikatsioonist.</w:t>
      </w:r>
    </w:p>
    <w:p w14:paraId="7B1472AB" w14:textId="0C7A9DEE" w:rsidR="006533E9" w:rsidRDefault="006533E9" w:rsidP="00F25E87">
      <w:pPr>
        <w:pStyle w:val="DefaultText"/>
        <w:jc w:val="both"/>
        <w:rPr>
          <w:lang w:val="et-EE"/>
        </w:rPr>
      </w:pPr>
      <w:r>
        <w:rPr>
          <w:lang w:val="et-EE"/>
        </w:rPr>
        <w:t xml:space="preserve"> </w:t>
      </w:r>
    </w:p>
    <w:p w14:paraId="5AB50B1F" w14:textId="2A59B294" w:rsidR="009B4E40" w:rsidRPr="00527BD6" w:rsidRDefault="006533E9" w:rsidP="009B4E40">
      <w:pPr>
        <w:pStyle w:val="DefaultText"/>
        <w:jc w:val="both"/>
      </w:pPr>
      <w:r w:rsidRPr="00527BD6">
        <w:rPr>
          <w:lang w:val="et-EE"/>
        </w:rPr>
        <w:t xml:space="preserve">Kokku on projekteeritud </w:t>
      </w:r>
      <w:r w:rsidR="00527BD6" w:rsidRPr="00527BD6">
        <w:rPr>
          <w:lang w:val="et-EE"/>
        </w:rPr>
        <w:t>60</w:t>
      </w:r>
      <w:r w:rsidRPr="00527BD6">
        <w:rPr>
          <w:lang w:val="et-EE"/>
        </w:rPr>
        <w:t xml:space="preserve"> valgustuspunkti.</w:t>
      </w:r>
      <w:r w:rsidR="00B53D01" w:rsidRPr="00527BD6">
        <w:rPr>
          <w:lang w:val="et-EE"/>
        </w:rPr>
        <w:t xml:space="preserve"> Valitud valgusti on</w:t>
      </w:r>
      <w:r w:rsidR="00B53D01" w:rsidRPr="00527BD6">
        <w:t xml:space="preserve"> </w:t>
      </w:r>
      <w:r w:rsidR="00870F9A" w:rsidRPr="00527BD6">
        <w:rPr>
          <w:szCs w:val="24"/>
        </w:rPr>
        <w:t>LUG Light Factory</w:t>
      </w:r>
      <w:r w:rsidR="002A6020" w:rsidRPr="00527BD6">
        <w:rPr>
          <w:szCs w:val="24"/>
        </w:rPr>
        <w:t xml:space="preserve"> </w:t>
      </w:r>
      <w:r w:rsidR="00870F9A" w:rsidRPr="00527BD6">
        <w:rPr>
          <w:szCs w:val="24"/>
        </w:rPr>
        <w:t>URBIN</w:t>
      </w:r>
      <w:r w:rsidR="00DE2C9C" w:rsidRPr="00527BD6">
        <w:rPr>
          <w:szCs w:val="24"/>
        </w:rPr>
        <w:t>O</w:t>
      </w:r>
      <w:r w:rsidR="00870F9A" w:rsidRPr="00527BD6">
        <w:rPr>
          <w:szCs w:val="24"/>
        </w:rPr>
        <w:t xml:space="preserve"> LED </w:t>
      </w:r>
      <w:r w:rsidR="00DE2C9C" w:rsidRPr="00527BD6">
        <w:rPr>
          <w:szCs w:val="24"/>
        </w:rPr>
        <w:t>S (</w:t>
      </w:r>
      <w:r w:rsidR="00527BD6" w:rsidRPr="00527BD6">
        <w:rPr>
          <w:szCs w:val="24"/>
        </w:rPr>
        <w:t>24,5</w:t>
      </w:r>
      <w:r w:rsidR="00DE2C9C" w:rsidRPr="00527BD6">
        <w:rPr>
          <w:szCs w:val="24"/>
        </w:rPr>
        <w:t>W,</w:t>
      </w:r>
      <w:r w:rsidR="00870F9A" w:rsidRPr="00527BD6">
        <w:rPr>
          <w:szCs w:val="24"/>
        </w:rPr>
        <w:t xml:space="preserve"> </w:t>
      </w:r>
      <w:r w:rsidR="00527BD6" w:rsidRPr="00527BD6">
        <w:rPr>
          <w:szCs w:val="24"/>
        </w:rPr>
        <w:t>41</w:t>
      </w:r>
      <w:r w:rsidR="00870F9A" w:rsidRPr="00527BD6">
        <w:rPr>
          <w:szCs w:val="24"/>
        </w:rPr>
        <w:t>50lm</w:t>
      </w:r>
      <w:r w:rsidR="00DE2C9C" w:rsidRPr="00527BD6">
        <w:rPr>
          <w:szCs w:val="24"/>
        </w:rPr>
        <w:t>,</w:t>
      </w:r>
      <w:r w:rsidR="002A6020" w:rsidRPr="00527BD6">
        <w:rPr>
          <w:szCs w:val="24"/>
        </w:rPr>
        <w:t xml:space="preserve"> </w:t>
      </w:r>
      <w:r w:rsidR="00777DA2" w:rsidRPr="00527BD6">
        <w:rPr>
          <w:szCs w:val="24"/>
        </w:rPr>
        <w:t>4</w:t>
      </w:r>
      <w:r w:rsidR="002A6020" w:rsidRPr="00527BD6">
        <w:rPr>
          <w:szCs w:val="24"/>
        </w:rPr>
        <w:t>000K).</w:t>
      </w:r>
    </w:p>
    <w:p w14:paraId="218A2619" w14:textId="77777777" w:rsidR="009B4E40" w:rsidRPr="00F25E87" w:rsidRDefault="009B4E40" w:rsidP="009B4E40">
      <w:pPr>
        <w:pStyle w:val="DefaultText"/>
        <w:jc w:val="both"/>
        <w:rPr>
          <w:highlight w:val="yellow"/>
        </w:rPr>
      </w:pPr>
    </w:p>
    <w:p w14:paraId="4D695C0A" w14:textId="2BC9A4F8" w:rsidR="009B4E40" w:rsidRDefault="009B4E40" w:rsidP="009B4E40">
      <w:pPr>
        <w:pStyle w:val="DefaultText"/>
        <w:jc w:val="both"/>
        <w:rPr>
          <w:lang w:val="et-EE"/>
        </w:rPr>
      </w:pPr>
      <w:r w:rsidRPr="009F35A3">
        <w:rPr>
          <w:lang w:val="et-EE"/>
        </w:rPr>
        <w:t xml:space="preserve">Valgustuse </w:t>
      </w:r>
      <w:r w:rsidR="00DE2C9C" w:rsidRPr="009F35A3">
        <w:rPr>
          <w:lang w:val="et-EE"/>
        </w:rPr>
        <w:t>elektri</w:t>
      </w:r>
      <w:r w:rsidRPr="009F35A3">
        <w:rPr>
          <w:lang w:val="et-EE"/>
        </w:rPr>
        <w:t>toiteks</w:t>
      </w:r>
      <w:r w:rsidR="00DE2C9C" w:rsidRPr="009F35A3">
        <w:rPr>
          <w:lang w:val="et-EE"/>
        </w:rPr>
        <w:t xml:space="preserve"> on </w:t>
      </w:r>
      <w:r w:rsidR="009A11F7" w:rsidRPr="009F35A3">
        <w:rPr>
          <w:lang w:val="et-EE"/>
        </w:rPr>
        <w:t>projekteeritud valgustuse juhtkilp TVK. Valgustuse lülitus on planeeritud regionaaltaimeriga lülitus.</w:t>
      </w:r>
      <w:r w:rsidR="00527BD6" w:rsidRPr="009F35A3">
        <w:rPr>
          <w:lang w:val="et-EE"/>
        </w:rPr>
        <w:t xml:space="preserve"> </w:t>
      </w:r>
      <w:r w:rsidR="009A11F7" w:rsidRPr="009F35A3">
        <w:rPr>
          <w:lang w:val="et-EE"/>
        </w:rPr>
        <w:t xml:space="preserve"> Juhtkilbi TVK toide </w:t>
      </w:r>
      <w:r w:rsidR="001C71CA">
        <w:rPr>
          <w:lang w:val="et-EE"/>
        </w:rPr>
        <w:t>on lahendatud liitumiskilbist LK</w:t>
      </w:r>
      <w:r w:rsidR="009A11F7" w:rsidRPr="009F35A3">
        <w:rPr>
          <w:lang w:val="et-EE"/>
        </w:rPr>
        <w:t>.</w:t>
      </w:r>
      <w:r w:rsidR="001C71CA">
        <w:rPr>
          <w:lang w:val="et-EE"/>
        </w:rPr>
        <w:t xml:space="preserve"> Liitumiskilbis näha ette peakaitsme tõstmine kuni 32A (hetkel 25A).</w:t>
      </w:r>
      <w:r w:rsidR="009F35A3" w:rsidRPr="009F35A3">
        <w:rPr>
          <w:lang w:val="et-EE"/>
        </w:rPr>
        <w:t xml:space="preserve"> Lisaks loodud võimalus juhtida valgustus GSM põhiselt. Vastavale numbrile helistades või SMS saates, lülitub valgustus teatud perioodiks sisse.</w:t>
      </w:r>
    </w:p>
    <w:p w14:paraId="24255AF4" w14:textId="77777777" w:rsidR="00F25E87" w:rsidRDefault="00F25E87" w:rsidP="009B4E40">
      <w:pPr>
        <w:pStyle w:val="DefaultText"/>
        <w:jc w:val="both"/>
        <w:rPr>
          <w:lang w:val="et-EE"/>
        </w:rPr>
      </w:pPr>
    </w:p>
    <w:p w14:paraId="2D273C1D" w14:textId="77777777" w:rsidR="000B4C2A" w:rsidRDefault="000B4C2A" w:rsidP="009B4E40">
      <w:pPr>
        <w:pStyle w:val="DefaultText"/>
        <w:jc w:val="both"/>
        <w:rPr>
          <w:lang w:val="et-EE"/>
        </w:rPr>
      </w:pPr>
    </w:p>
    <w:p w14:paraId="5150D570" w14:textId="26743864" w:rsidR="000B4C2A" w:rsidRDefault="006533E9" w:rsidP="000B4C2A">
      <w:pPr>
        <w:pStyle w:val="Heading1"/>
      </w:pPr>
      <w:bookmarkStart w:id="2" w:name="__RefHeading__5_1597278763"/>
      <w:bookmarkStart w:id="3" w:name="_Toc144450825"/>
      <w:r>
        <w:lastRenderedPageBreak/>
        <w:t>V</w:t>
      </w:r>
      <w:bookmarkEnd w:id="2"/>
      <w:r>
        <w:t>algustid, valgustusmastid ja mastijalandid</w:t>
      </w:r>
      <w:bookmarkEnd w:id="3"/>
    </w:p>
    <w:p w14:paraId="334F2822" w14:textId="1232DF27" w:rsidR="000B4C2A" w:rsidRDefault="000B4C2A" w:rsidP="000B4C2A">
      <w:pPr>
        <w:jc w:val="both"/>
      </w:pPr>
      <w:r>
        <w:t>Jalakäija (tähis P) on isik, kes kasutab teed liiklemiseks jalgsi või ratastooliga. Jalakäijaks loetakse ka isikut, kes kasutab liiklemiseks rula, rulluiske, -suuski, tõukeratast, -kelku või muid nende sarnaseid abivahendeid.</w:t>
      </w:r>
    </w:p>
    <w:p w14:paraId="69CE14F5" w14:textId="77777777" w:rsidR="000B4C2A" w:rsidRDefault="000B4C2A" w:rsidP="000B4C2A">
      <w:pPr>
        <w:jc w:val="both"/>
      </w:pPr>
    </w:p>
    <w:p w14:paraId="4A15ADEB" w14:textId="4ED5582E" w:rsidR="000B4C2A" w:rsidRDefault="000B4C2A" w:rsidP="000B4C2A">
      <w:pPr>
        <w:jc w:val="both"/>
      </w:pPr>
      <w:r>
        <w:t>P-valgustusklassid on ette nähtud eeskätt jalakäijatele ja jalgrattureile kasutamiseks kõnni- ja jalgrattateedel ning aeglaselt liikuvate mootorsõidukite juhtidele elamupiirkondade teedel, ohutus- ja parkimisradadel ja muudel autoteedest või elamupiirkondade teedest eraldi või nendega rööbiti kulgevatel teedel jms.</w:t>
      </w:r>
      <w:r w:rsidR="000A77BB">
        <w:t xml:space="preserve"> </w:t>
      </w:r>
      <w:r>
        <w:t>Jalakäijate nägemisülesanded ja -nõuded erinevad sõidukijuhtide omadest mitmel viisil. Nende liikumiskiirus on üldiselt palju aeglasem ja vaatlemist vajavad objektid on palju lähemal kui need, mis on tähtsad mootorsõidukite juhtidele. Seda kajastavad ka parameetrid ja kaasnevad variandid, mida kasutatakse jalakäijate ja aeglaselt liikuvate sõidukite piirkondade P-valgustusklasside valikul. Nende klasside rakendamine sõltub vastava piirkonna geomeetriast ning liiklusest ja ajast olenevatest asjaoludest.</w:t>
      </w:r>
    </w:p>
    <w:p w14:paraId="09E56581" w14:textId="77777777" w:rsidR="000B4C2A" w:rsidRDefault="000B4C2A" w:rsidP="000B4C2A">
      <w:pPr>
        <w:jc w:val="both"/>
      </w:pPr>
    </w:p>
    <w:p w14:paraId="1DFE0894" w14:textId="77170B33" w:rsidR="002F4D47" w:rsidRDefault="002F4D47" w:rsidP="002F4D47">
      <w:pPr>
        <w:jc w:val="both"/>
      </w:pPr>
      <w:r>
        <w:t>Kergliiklustee valgustuseklassi arvutamisel on kasutatud valemit P= 6-Vws, kus kaaluväärtus (EN13201-1 tabel 4):</w:t>
      </w:r>
    </w:p>
    <w:p w14:paraId="1DDB7903" w14:textId="77777777" w:rsidR="00F25E87" w:rsidRDefault="00F25E87" w:rsidP="00F25E87">
      <w:pPr>
        <w:jc w:val="both"/>
      </w:pPr>
      <w:proofErr w:type="spellStart"/>
      <w:r>
        <w:t>Vws</w:t>
      </w:r>
      <w:proofErr w:type="spellEnd"/>
      <w:r>
        <w:t>=</w:t>
      </w:r>
    </w:p>
    <w:p w14:paraId="07BE186C" w14:textId="77777777" w:rsidR="00F25E87" w:rsidRDefault="00F25E87" w:rsidP="00F25E87">
      <w:pPr>
        <w:jc w:val="both"/>
      </w:pPr>
      <w:r>
        <w:t>1. liikluskiirus (madal) = 1</w:t>
      </w:r>
    </w:p>
    <w:p w14:paraId="22BBA0C8" w14:textId="02E99A52" w:rsidR="00F25E87" w:rsidRDefault="00F25E87" w:rsidP="00F25E87">
      <w:pPr>
        <w:jc w:val="both"/>
      </w:pPr>
      <w:r>
        <w:t>2. kasutamise intensiivsus (</w:t>
      </w:r>
      <w:r w:rsidR="000A77BB">
        <w:t>elav</w:t>
      </w:r>
      <w:r>
        <w:t xml:space="preserve">) = </w:t>
      </w:r>
      <w:r w:rsidR="000A77BB">
        <w:t>1</w:t>
      </w:r>
    </w:p>
    <w:p w14:paraId="1313DF51" w14:textId="77777777" w:rsidR="00F25E87" w:rsidRDefault="00F25E87" w:rsidP="00F25E87">
      <w:pPr>
        <w:jc w:val="both"/>
      </w:pPr>
      <w:r>
        <w:t>3. liikluskoosseis (üksnes jalakäijad ja jalgrattad) = 1</w:t>
      </w:r>
    </w:p>
    <w:p w14:paraId="7C6AE4EA" w14:textId="77777777" w:rsidR="00F25E87" w:rsidRDefault="00F25E87" w:rsidP="00F25E87">
      <w:pPr>
        <w:jc w:val="both"/>
      </w:pPr>
      <w:r>
        <w:t>4. pargitud sõidukeid (ei ole) = 0</w:t>
      </w:r>
    </w:p>
    <w:p w14:paraId="2BDCD195" w14:textId="1EC3A1DB" w:rsidR="00F25E87" w:rsidRDefault="00F25E87" w:rsidP="00F25E87">
      <w:pPr>
        <w:jc w:val="both"/>
      </w:pPr>
      <w:r>
        <w:t>5. ümbruse valgustus (ümbruse valgustus ei ole) = -1</w:t>
      </w:r>
    </w:p>
    <w:p w14:paraId="5160FC3F" w14:textId="77777777" w:rsidR="00F25E87" w:rsidRDefault="00F25E87" w:rsidP="00F25E87">
      <w:pPr>
        <w:jc w:val="both"/>
      </w:pPr>
      <w:r>
        <w:t>6. näotuvastus (mittevajalik) = 0</w:t>
      </w:r>
    </w:p>
    <w:p w14:paraId="345D1F4A" w14:textId="77777777" w:rsidR="00F25E87" w:rsidRDefault="00F25E87" w:rsidP="00F25E87">
      <w:pPr>
        <w:jc w:val="both"/>
      </w:pPr>
    </w:p>
    <w:p w14:paraId="6832CE58" w14:textId="0B942238" w:rsidR="00F25E87" w:rsidRDefault="00F25E87" w:rsidP="00F25E87">
      <w:pPr>
        <w:jc w:val="both"/>
      </w:pPr>
      <w:r>
        <w:t>Arvutatud valgustuseklass P= 6-(1+</w:t>
      </w:r>
      <w:r w:rsidR="000A77BB">
        <w:t>1</w:t>
      </w:r>
      <w:r>
        <w:t>+1+0-1+0)= P</w:t>
      </w:r>
      <w:r w:rsidR="000A77BB">
        <w:t>4</w:t>
      </w:r>
      <w:r>
        <w:t>.</w:t>
      </w:r>
    </w:p>
    <w:p w14:paraId="445C7CCE" w14:textId="77777777" w:rsidR="00E24737" w:rsidRDefault="00E24737" w:rsidP="00F25E87">
      <w:pPr>
        <w:jc w:val="both"/>
      </w:pPr>
    </w:p>
    <w:p w14:paraId="018F54E9" w14:textId="0DC7C851" w:rsidR="00E24737" w:rsidRPr="0063336E" w:rsidRDefault="00E24737" w:rsidP="00F25E87">
      <w:pPr>
        <w:jc w:val="both"/>
        <w:rPr>
          <w:b/>
          <w:bCs/>
        </w:rPr>
      </w:pPr>
      <w:r w:rsidRPr="0063336E">
        <w:rPr>
          <w:b/>
          <w:bCs/>
        </w:rPr>
        <w:t>Tabel 2.1 Valgustusklassid</w:t>
      </w:r>
    </w:p>
    <w:tbl>
      <w:tblPr>
        <w:tblStyle w:val="TableGrid"/>
        <w:tblW w:w="0" w:type="auto"/>
        <w:tblLook w:val="04A0" w:firstRow="1" w:lastRow="0" w:firstColumn="1" w:lastColumn="0" w:noHBand="0" w:noVBand="1"/>
      </w:tblPr>
      <w:tblGrid>
        <w:gridCol w:w="959"/>
        <w:gridCol w:w="3260"/>
        <w:gridCol w:w="3402"/>
      </w:tblGrid>
      <w:tr w:rsidR="00E24737" w14:paraId="4E54072A" w14:textId="77777777" w:rsidTr="000A77BB">
        <w:tc>
          <w:tcPr>
            <w:tcW w:w="959" w:type="dxa"/>
            <w:vMerge w:val="restart"/>
          </w:tcPr>
          <w:p w14:paraId="453A5190" w14:textId="77777777" w:rsidR="0063336E" w:rsidRDefault="0063336E" w:rsidP="0063336E">
            <w:pPr>
              <w:jc w:val="both"/>
            </w:pPr>
          </w:p>
          <w:p w14:paraId="74C16482" w14:textId="4C96835C" w:rsidR="00E24737" w:rsidRDefault="00E24737" w:rsidP="0063336E">
            <w:pPr>
              <w:jc w:val="both"/>
            </w:pPr>
            <w:r>
              <w:t>Klass</w:t>
            </w:r>
          </w:p>
        </w:tc>
        <w:tc>
          <w:tcPr>
            <w:tcW w:w="6662" w:type="dxa"/>
            <w:gridSpan w:val="2"/>
          </w:tcPr>
          <w:p w14:paraId="53A7256F" w14:textId="79C0EE8D" w:rsidR="00E24737" w:rsidRDefault="00E24737" w:rsidP="0063336E">
            <w:pPr>
              <w:tabs>
                <w:tab w:val="left" w:pos="2367"/>
              </w:tabs>
              <w:jc w:val="center"/>
            </w:pPr>
            <w:r>
              <w:t>Teepinna rõhtne valgustustihedus</w:t>
            </w:r>
          </w:p>
        </w:tc>
      </w:tr>
      <w:tr w:rsidR="00E24737" w14:paraId="169A4103" w14:textId="77777777" w:rsidTr="000A77BB">
        <w:tc>
          <w:tcPr>
            <w:tcW w:w="959" w:type="dxa"/>
            <w:vMerge/>
          </w:tcPr>
          <w:p w14:paraId="4D88CF9B" w14:textId="77777777" w:rsidR="00E24737" w:rsidRDefault="00E24737" w:rsidP="00F25E87">
            <w:pPr>
              <w:jc w:val="both"/>
            </w:pPr>
          </w:p>
        </w:tc>
        <w:tc>
          <w:tcPr>
            <w:tcW w:w="3260" w:type="dxa"/>
          </w:tcPr>
          <w:p w14:paraId="14914A5F" w14:textId="68B07081" w:rsidR="00E24737" w:rsidRDefault="00E24737" w:rsidP="00F25E87">
            <w:pPr>
              <w:jc w:val="both"/>
            </w:pPr>
            <w:r>
              <w:t>Ē lx (väikseim lubatud väärtus, hooldeväärtusena)</w:t>
            </w:r>
          </w:p>
        </w:tc>
        <w:tc>
          <w:tcPr>
            <w:tcW w:w="3402" w:type="dxa"/>
          </w:tcPr>
          <w:p w14:paraId="24DEE8EB" w14:textId="4D9EC70E" w:rsidR="00E24737" w:rsidRDefault="00E24737" w:rsidP="00F25E87">
            <w:pPr>
              <w:jc w:val="both"/>
            </w:pPr>
            <w:proofErr w:type="spellStart"/>
            <w:r>
              <w:t>Emin</w:t>
            </w:r>
            <w:proofErr w:type="spellEnd"/>
            <w:r>
              <w:t xml:space="preserve"> lx (väikseim lubatud väärtus)</w:t>
            </w:r>
          </w:p>
        </w:tc>
      </w:tr>
      <w:tr w:rsidR="00E24737" w14:paraId="7D88C106" w14:textId="77777777" w:rsidTr="000A77BB">
        <w:tc>
          <w:tcPr>
            <w:tcW w:w="959" w:type="dxa"/>
          </w:tcPr>
          <w:p w14:paraId="08A3A90F" w14:textId="2016EB5F" w:rsidR="00E24737" w:rsidRDefault="00E24737" w:rsidP="00F25E87">
            <w:pPr>
              <w:jc w:val="both"/>
            </w:pPr>
            <w:r>
              <w:t>P1</w:t>
            </w:r>
          </w:p>
        </w:tc>
        <w:tc>
          <w:tcPr>
            <w:tcW w:w="3260" w:type="dxa"/>
          </w:tcPr>
          <w:p w14:paraId="09994CEA" w14:textId="6EACE68A" w:rsidR="00E24737" w:rsidRDefault="00E24737" w:rsidP="00E24737">
            <w:pPr>
              <w:jc w:val="center"/>
            </w:pPr>
            <w:r>
              <w:t>15</w:t>
            </w:r>
          </w:p>
        </w:tc>
        <w:tc>
          <w:tcPr>
            <w:tcW w:w="3402" w:type="dxa"/>
          </w:tcPr>
          <w:p w14:paraId="592863C7" w14:textId="68F4A6F0" w:rsidR="00E24737" w:rsidRDefault="0063336E" w:rsidP="00E24737">
            <w:pPr>
              <w:jc w:val="center"/>
            </w:pPr>
            <w:r>
              <w:t>3</w:t>
            </w:r>
          </w:p>
        </w:tc>
      </w:tr>
      <w:tr w:rsidR="00E24737" w14:paraId="7EBA5891" w14:textId="77777777" w:rsidTr="000A77BB">
        <w:tc>
          <w:tcPr>
            <w:tcW w:w="959" w:type="dxa"/>
          </w:tcPr>
          <w:p w14:paraId="02620D6D" w14:textId="69FDE306" w:rsidR="00E24737" w:rsidRDefault="00E24737" w:rsidP="00F25E87">
            <w:pPr>
              <w:jc w:val="both"/>
            </w:pPr>
            <w:r>
              <w:t>P2</w:t>
            </w:r>
          </w:p>
        </w:tc>
        <w:tc>
          <w:tcPr>
            <w:tcW w:w="3260" w:type="dxa"/>
          </w:tcPr>
          <w:p w14:paraId="06A9C706" w14:textId="22E40080" w:rsidR="00E24737" w:rsidRDefault="00E24737" w:rsidP="00E24737">
            <w:pPr>
              <w:jc w:val="center"/>
            </w:pPr>
            <w:r>
              <w:t>10</w:t>
            </w:r>
          </w:p>
        </w:tc>
        <w:tc>
          <w:tcPr>
            <w:tcW w:w="3402" w:type="dxa"/>
          </w:tcPr>
          <w:p w14:paraId="3A44DC0B" w14:textId="1C209975" w:rsidR="00E24737" w:rsidRDefault="0063336E" w:rsidP="00E24737">
            <w:pPr>
              <w:jc w:val="center"/>
            </w:pPr>
            <w:r>
              <w:t>2</w:t>
            </w:r>
          </w:p>
        </w:tc>
      </w:tr>
      <w:tr w:rsidR="00E24737" w14:paraId="0266ED79" w14:textId="77777777" w:rsidTr="000A77BB">
        <w:tc>
          <w:tcPr>
            <w:tcW w:w="959" w:type="dxa"/>
          </w:tcPr>
          <w:p w14:paraId="4DE4A7A3" w14:textId="014C378B" w:rsidR="00E24737" w:rsidRDefault="00E24737" w:rsidP="00F25E87">
            <w:pPr>
              <w:jc w:val="both"/>
            </w:pPr>
            <w:r>
              <w:t>P3</w:t>
            </w:r>
          </w:p>
        </w:tc>
        <w:tc>
          <w:tcPr>
            <w:tcW w:w="3260" w:type="dxa"/>
          </w:tcPr>
          <w:p w14:paraId="580006E2" w14:textId="22A22CB4" w:rsidR="00E24737" w:rsidRDefault="00E24737" w:rsidP="00E24737">
            <w:pPr>
              <w:jc w:val="center"/>
            </w:pPr>
            <w:r>
              <w:t>7,5</w:t>
            </w:r>
          </w:p>
        </w:tc>
        <w:tc>
          <w:tcPr>
            <w:tcW w:w="3402" w:type="dxa"/>
          </w:tcPr>
          <w:p w14:paraId="1414F0CF" w14:textId="6EA8D2E6" w:rsidR="00E24737" w:rsidRDefault="00E24737" w:rsidP="00E24737">
            <w:pPr>
              <w:jc w:val="center"/>
            </w:pPr>
            <w:r>
              <w:t>1,5</w:t>
            </w:r>
          </w:p>
        </w:tc>
      </w:tr>
      <w:tr w:rsidR="00E24737" w14:paraId="4DBE2ED9" w14:textId="77777777" w:rsidTr="000A77BB">
        <w:tc>
          <w:tcPr>
            <w:tcW w:w="959" w:type="dxa"/>
          </w:tcPr>
          <w:p w14:paraId="41B0FE3E" w14:textId="407AF78C" w:rsidR="00E24737" w:rsidRDefault="00E24737" w:rsidP="00F25E87">
            <w:pPr>
              <w:jc w:val="both"/>
            </w:pPr>
            <w:r>
              <w:t>P4</w:t>
            </w:r>
          </w:p>
        </w:tc>
        <w:tc>
          <w:tcPr>
            <w:tcW w:w="3260" w:type="dxa"/>
          </w:tcPr>
          <w:p w14:paraId="3E166EB6" w14:textId="4299B9A7" w:rsidR="00E24737" w:rsidRDefault="00E24737" w:rsidP="00E24737">
            <w:pPr>
              <w:jc w:val="center"/>
            </w:pPr>
            <w:r>
              <w:t>5</w:t>
            </w:r>
          </w:p>
        </w:tc>
        <w:tc>
          <w:tcPr>
            <w:tcW w:w="3402" w:type="dxa"/>
          </w:tcPr>
          <w:p w14:paraId="7DA212F5" w14:textId="5DAFC67A" w:rsidR="00E24737" w:rsidRDefault="00E24737" w:rsidP="00E24737">
            <w:pPr>
              <w:jc w:val="center"/>
            </w:pPr>
            <w:r>
              <w:t>1</w:t>
            </w:r>
          </w:p>
        </w:tc>
      </w:tr>
      <w:tr w:rsidR="00E24737" w14:paraId="0CAE610C" w14:textId="77777777" w:rsidTr="000A77BB">
        <w:tc>
          <w:tcPr>
            <w:tcW w:w="959" w:type="dxa"/>
          </w:tcPr>
          <w:p w14:paraId="14181FC3" w14:textId="2E29B3B1" w:rsidR="00E24737" w:rsidRDefault="00E24737" w:rsidP="00F25E87">
            <w:pPr>
              <w:jc w:val="both"/>
            </w:pPr>
            <w:r>
              <w:t>P5</w:t>
            </w:r>
          </w:p>
        </w:tc>
        <w:tc>
          <w:tcPr>
            <w:tcW w:w="3260" w:type="dxa"/>
          </w:tcPr>
          <w:p w14:paraId="7C874903" w14:textId="1E74015B" w:rsidR="00E24737" w:rsidRDefault="00E24737" w:rsidP="00E24737">
            <w:pPr>
              <w:jc w:val="center"/>
            </w:pPr>
            <w:r>
              <w:t>3</w:t>
            </w:r>
          </w:p>
        </w:tc>
        <w:tc>
          <w:tcPr>
            <w:tcW w:w="3402" w:type="dxa"/>
          </w:tcPr>
          <w:p w14:paraId="6D08FBBD" w14:textId="713624F1" w:rsidR="00E24737" w:rsidRDefault="00E24737" w:rsidP="00E24737">
            <w:pPr>
              <w:jc w:val="center"/>
            </w:pPr>
            <w:r>
              <w:t>0,6</w:t>
            </w:r>
          </w:p>
        </w:tc>
      </w:tr>
      <w:tr w:rsidR="00E24737" w14:paraId="77F5FFBA" w14:textId="77777777" w:rsidTr="000A77BB">
        <w:tc>
          <w:tcPr>
            <w:tcW w:w="959" w:type="dxa"/>
          </w:tcPr>
          <w:p w14:paraId="249F8BD2" w14:textId="1993EB86" w:rsidR="00E24737" w:rsidRDefault="00E24737" w:rsidP="00F25E87">
            <w:pPr>
              <w:jc w:val="both"/>
            </w:pPr>
            <w:r>
              <w:t>P6</w:t>
            </w:r>
          </w:p>
        </w:tc>
        <w:tc>
          <w:tcPr>
            <w:tcW w:w="3260" w:type="dxa"/>
          </w:tcPr>
          <w:p w14:paraId="17C3C584" w14:textId="6364B0AF" w:rsidR="00E24737" w:rsidRDefault="00E24737" w:rsidP="00E24737">
            <w:pPr>
              <w:jc w:val="center"/>
            </w:pPr>
            <w:r>
              <w:t>2</w:t>
            </w:r>
          </w:p>
        </w:tc>
        <w:tc>
          <w:tcPr>
            <w:tcW w:w="3402" w:type="dxa"/>
          </w:tcPr>
          <w:p w14:paraId="4C7D24B5" w14:textId="429C1AE7" w:rsidR="00E24737" w:rsidRDefault="00E24737" w:rsidP="00E24737">
            <w:pPr>
              <w:jc w:val="center"/>
            </w:pPr>
            <w:r>
              <w:t>0,</w:t>
            </w:r>
            <w:r w:rsidR="0063336E">
              <w:t>4</w:t>
            </w:r>
          </w:p>
        </w:tc>
      </w:tr>
      <w:tr w:rsidR="00E24737" w14:paraId="60AEC145" w14:textId="77777777" w:rsidTr="000A77BB">
        <w:tc>
          <w:tcPr>
            <w:tcW w:w="959" w:type="dxa"/>
          </w:tcPr>
          <w:p w14:paraId="127FD709" w14:textId="546DE0EA" w:rsidR="00E24737" w:rsidRDefault="00E24737" w:rsidP="00F25E87">
            <w:pPr>
              <w:jc w:val="both"/>
            </w:pPr>
            <w:r>
              <w:t>P7</w:t>
            </w:r>
          </w:p>
        </w:tc>
        <w:tc>
          <w:tcPr>
            <w:tcW w:w="3260" w:type="dxa"/>
          </w:tcPr>
          <w:p w14:paraId="4D693EBF" w14:textId="5BFEDD92" w:rsidR="00E24737" w:rsidRDefault="00E24737" w:rsidP="00E24737">
            <w:pPr>
              <w:jc w:val="center"/>
            </w:pPr>
            <w:r>
              <w:t>Sätestamata</w:t>
            </w:r>
          </w:p>
        </w:tc>
        <w:tc>
          <w:tcPr>
            <w:tcW w:w="3402" w:type="dxa"/>
          </w:tcPr>
          <w:p w14:paraId="5999145B" w14:textId="2325AF7E" w:rsidR="00E24737" w:rsidRDefault="00E24737" w:rsidP="00E24737">
            <w:pPr>
              <w:jc w:val="center"/>
            </w:pPr>
            <w:r>
              <w:t>Sätestamata</w:t>
            </w:r>
          </w:p>
        </w:tc>
      </w:tr>
      <w:tr w:rsidR="000A77BB" w14:paraId="34009344" w14:textId="77777777" w:rsidTr="000A77BB">
        <w:tc>
          <w:tcPr>
            <w:tcW w:w="7621" w:type="dxa"/>
            <w:gridSpan w:val="3"/>
          </w:tcPr>
          <w:p w14:paraId="7DA4BD56" w14:textId="69A4AF94" w:rsidR="000A77BB" w:rsidRDefault="000A77BB" w:rsidP="000A77BB">
            <w:pPr>
              <w:jc w:val="both"/>
            </w:pPr>
            <w:r>
              <w:t>Et tagada valgustuse vajalikku ühtlust, ei tohi tegelik hooldeväärtus olla üle 1,5 korra kõrgem kui antud klassi puhul esitatav nõutav väärtus.</w:t>
            </w:r>
          </w:p>
        </w:tc>
      </w:tr>
    </w:tbl>
    <w:p w14:paraId="43535174" w14:textId="77777777" w:rsidR="00E24737" w:rsidRDefault="00E24737" w:rsidP="00F25E87">
      <w:pPr>
        <w:jc w:val="both"/>
      </w:pPr>
    </w:p>
    <w:p w14:paraId="3E89897B" w14:textId="77777777" w:rsidR="00E24737" w:rsidRDefault="00E24737" w:rsidP="00F25E87">
      <w:pPr>
        <w:jc w:val="both"/>
      </w:pPr>
    </w:p>
    <w:p w14:paraId="691E524C" w14:textId="73EF2F43" w:rsidR="002F4D47" w:rsidRDefault="002F4D47" w:rsidP="002F4D47">
      <w:pPr>
        <w:jc w:val="both"/>
      </w:pPr>
      <w:r>
        <w:lastRenderedPageBreak/>
        <w:t>Valgustus on lahendatud LED valgustitega, mis paigaldada 6 m pikkustele koonus teraspostidele. Valgustimastide soklitesse paigutada  sulavkaitsmega kaabliühendusklemmid. Valgustite ühendamisel toiteliiniga tagada peatoitekaablil sümmeetriline koormus. Valgustipostid paigaldada mastikannu RBJ-4,5B</w:t>
      </w:r>
      <w:r>
        <w:rPr>
          <w:color w:val="000000"/>
        </w:rPr>
        <w:t xml:space="preserve">. </w:t>
      </w:r>
      <w:r>
        <w:t>Valgustid paiknevad tee ääres üldjuhul tee servast 0,</w:t>
      </w:r>
      <w:r w:rsidR="00F25E87">
        <w:t>4</w:t>
      </w:r>
      <w:r>
        <w:t xml:space="preserve"> m kaugusel ja umbes </w:t>
      </w:r>
      <w:r w:rsidR="00F25E87">
        <w:t>40</w:t>
      </w:r>
      <w:r>
        <w:t xml:space="preserve"> m sammuga.</w:t>
      </w:r>
    </w:p>
    <w:p w14:paraId="3BC14B0D" w14:textId="0169105C" w:rsidR="004172FE" w:rsidRDefault="004172FE">
      <w:pPr>
        <w:jc w:val="both"/>
      </w:pPr>
    </w:p>
    <w:p w14:paraId="00E269F2" w14:textId="77777777" w:rsidR="004172FE" w:rsidRDefault="004172FE" w:rsidP="004172FE">
      <w:pPr>
        <w:jc w:val="both"/>
      </w:pPr>
      <w:r>
        <w:t xml:space="preserve">Valgustid peavad omama kehtivat CE-märgist ja ENEC märgist koos sertifitseerinud labori numbriga. Kuigi ENEC märgise olemasolu on kontrollitav läbi vastavate andmebaaside, on tellijal õigus kahtluse korral nõuda nii CE- kui </w:t>
      </w:r>
      <w:proofErr w:type="spellStart"/>
      <w:r>
        <w:t>ENECmärgisega</w:t>
      </w:r>
      <w:proofErr w:type="spellEnd"/>
      <w:r>
        <w:t xml:space="preserve"> seotud dokumente.</w:t>
      </w:r>
    </w:p>
    <w:p w14:paraId="09070DDB" w14:textId="77777777" w:rsidR="004172FE" w:rsidRDefault="004172FE" w:rsidP="004172FE">
      <w:pPr>
        <w:jc w:val="both"/>
      </w:pPr>
    </w:p>
    <w:p w14:paraId="6EAB5316" w14:textId="77777777" w:rsidR="004172FE" w:rsidRDefault="004172FE" w:rsidP="004172FE">
      <w:pPr>
        <w:jc w:val="both"/>
      </w:pPr>
      <w:r>
        <w:t>Kõik valgustid peavad sobima kasutamiseks kohalikes kliimatingimustes (statistika esitatud ET-2 0102-0329 Eesti kliima teatmik ehitajale) ja Eestis tagatud pingekvaliteedil (EVS-EN 50160 Avalike elektrivõrkude pinge tunnussuurused).</w:t>
      </w:r>
    </w:p>
    <w:p w14:paraId="3D9F781A" w14:textId="77777777" w:rsidR="004172FE" w:rsidRDefault="004172FE" w:rsidP="004172FE">
      <w:pPr>
        <w:jc w:val="both"/>
      </w:pPr>
    </w:p>
    <w:p w14:paraId="29CF5E7B" w14:textId="77777777" w:rsidR="004172FE" w:rsidRPr="001D2C2A" w:rsidRDefault="004172FE" w:rsidP="004172FE">
      <w:pPr>
        <w:jc w:val="both"/>
        <w:rPr>
          <w:b/>
          <w:bCs/>
        </w:rPr>
      </w:pPr>
      <w:r w:rsidRPr="001D2C2A">
        <w:rPr>
          <w:b/>
          <w:bCs/>
        </w:rPr>
        <w:t>Nõuded valgusti konstruktsioonile:</w:t>
      </w:r>
    </w:p>
    <w:p w14:paraId="136850C7" w14:textId="77777777" w:rsidR="004172FE" w:rsidRDefault="004172FE" w:rsidP="004172FE">
      <w:pPr>
        <w:numPr>
          <w:ilvl w:val="0"/>
          <w:numId w:val="5"/>
        </w:numPr>
        <w:jc w:val="both"/>
      </w:pPr>
      <w:r>
        <w:t>Valgusti korpus koos jahutuselemendiga peab olema valmistatud ilmastikule vastupidavast alumiiniumist või samaväärsest või paremate soojusvahetuslike omadustega metallist, tagamaks loomulikku soojusvahetust. Sundjahutamist (näit ventilaator, pumbad vms) kasutada ei ole lubatud.</w:t>
      </w:r>
    </w:p>
    <w:p w14:paraId="23EFAFB2" w14:textId="77777777" w:rsidR="004172FE" w:rsidRDefault="004172FE" w:rsidP="004172FE">
      <w:pPr>
        <w:numPr>
          <w:ilvl w:val="0"/>
          <w:numId w:val="5"/>
        </w:numPr>
        <w:jc w:val="both"/>
      </w:pPr>
      <w:r>
        <w:t xml:space="preserve">Mereäärsesse piirkonda (0,5 km merepiirist) paigaldatavad valgustid peavad omama kaitset sooladest tingitud </w:t>
      </w:r>
      <w:proofErr w:type="spellStart"/>
      <w:r>
        <w:t>elektrokeemilise</w:t>
      </w:r>
      <w:proofErr w:type="spellEnd"/>
      <w:r>
        <w:t xml:space="preserve"> korrodeerumise vastu ja omama vastavat sertifikaati. Valgustis kasutatavad erinevad omavahel kokku puutuvad materjalid ei tohi tekitada aktiivseid galvaanilisi paare.</w:t>
      </w:r>
    </w:p>
    <w:p w14:paraId="3D340B7E" w14:textId="77777777" w:rsidR="004172FE" w:rsidRDefault="004172FE" w:rsidP="004172FE">
      <w:pPr>
        <w:numPr>
          <w:ilvl w:val="0"/>
          <w:numId w:val="5"/>
        </w:numPr>
        <w:jc w:val="both"/>
      </w:pPr>
      <w:r>
        <w:t xml:space="preserve">Valgusti tehniline lahendus peab tagama kliimatingimustele vastava pikaealise valgustisisese mikrokliima, kaitsma valgusti tihendeid ega laskma </w:t>
      </w:r>
      <w:proofErr w:type="spellStart"/>
      <w:r>
        <w:t>kondensveel</w:t>
      </w:r>
      <w:proofErr w:type="spellEnd"/>
      <w:r>
        <w:t xml:space="preserve"> valgustisse tekkida.</w:t>
      </w:r>
    </w:p>
    <w:p w14:paraId="10A9B3B9" w14:textId="77777777" w:rsidR="004172FE" w:rsidRDefault="004172FE" w:rsidP="004172FE">
      <w:pPr>
        <w:numPr>
          <w:ilvl w:val="0"/>
          <w:numId w:val="5"/>
        </w:numPr>
        <w:jc w:val="both"/>
      </w:pPr>
      <w:r>
        <w:t>Valgusti peab taluma keskkonnatemperatuuri -40…+50°C. Valgusti tunnustoimivusnäitajad peavad olema tagatud töökeskkonna temperatuuril -25…+25ºC. Külmemas keskkonnas peavad valgustid talitlema, kuid kõrvalekalle toimivusnäitajatest on lubatud.</w:t>
      </w:r>
    </w:p>
    <w:p w14:paraId="5960769B" w14:textId="77777777" w:rsidR="004172FE" w:rsidRDefault="004172FE" w:rsidP="004172FE">
      <w:pPr>
        <w:numPr>
          <w:ilvl w:val="0"/>
          <w:numId w:val="5"/>
        </w:numPr>
        <w:jc w:val="both"/>
      </w:pPr>
      <w:r>
        <w:t>Valgustile peavad olema teostatud IP ja IK katsetused tootjast sõltumatus laboris. Valgusti kaitseaste peab olema vähemalt IP66 ja löögikindlus vähemalt IK08.</w:t>
      </w:r>
    </w:p>
    <w:p w14:paraId="64B2ED33" w14:textId="77777777" w:rsidR="004172FE" w:rsidRDefault="004172FE" w:rsidP="004172FE">
      <w:pPr>
        <w:numPr>
          <w:ilvl w:val="0"/>
          <w:numId w:val="5"/>
        </w:numPr>
        <w:jc w:val="both"/>
      </w:pPr>
      <w:r>
        <w:t>Valgusti konsoolikinnitus peab tagama valgusti muutumatu asendi konsoolil ka tugevate tuulte korral. Valgusti kaal peab jääma masti taluvuspiiridesse.</w:t>
      </w:r>
    </w:p>
    <w:p w14:paraId="3F42B603" w14:textId="77777777" w:rsidR="004172FE" w:rsidRDefault="004172FE" w:rsidP="004172FE">
      <w:pPr>
        <w:numPr>
          <w:ilvl w:val="0"/>
          <w:numId w:val="5"/>
        </w:numPr>
        <w:jc w:val="both"/>
      </w:pPr>
      <w:r>
        <w:t xml:space="preserve">Valgusti konstruktsioon peab olema teostatud selliselt, et valgusti korpus, elektroonika ja </w:t>
      </w:r>
      <w:proofErr w:type="spellStart"/>
      <w:r>
        <w:t>leedmoodul</w:t>
      </w:r>
      <w:proofErr w:type="spellEnd"/>
      <w:r>
        <w:t xml:space="preserve"> on sama potentsiaali alla ühendatud ning tagama avatud valgusti korral nii elektroonikale kui ka </w:t>
      </w:r>
      <w:proofErr w:type="spellStart"/>
      <w:r>
        <w:t>leedmoodulile</w:t>
      </w:r>
      <w:proofErr w:type="spellEnd"/>
      <w:r>
        <w:t xml:space="preserve"> kaitse </w:t>
      </w:r>
      <w:proofErr w:type="spellStart"/>
      <w:r>
        <w:t>elektrostaatilise</w:t>
      </w:r>
      <w:proofErr w:type="spellEnd"/>
      <w:r>
        <w:t xml:space="preserve"> </w:t>
      </w:r>
      <w:proofErr w:type="spellStart"/>
      <w:r>
        <w:t>ülepinge</w:t>
      </w:r>
      <w:proofErr w:type="spellEnd"/>
      <w:r>
        <w:t xml:space="preserve"> eest (ESD)</w:t>
      </w:r>
    </w:p>
    <w:p w14:paraId="7D4D6DEC" w14:textId="77777777" w:rsidR="004172FE" w:rsidRDefault="004172FE" w:rsidP="004172FE">
      <w:pPr>
        <w:numPr>
          <w:ilvl w:val="0"/>
          <w:numId w:val="5"/>
        </w:numPr>
        <w:jc w:val="both"/>
      </w:pPr>
      <w:r>
        <w:t xml:space="preserve">Valgusti peab olema eraldi seadmega kaitstud min 10 </w:t>
      </w:r>
      <w:proofErr w:type="spellStart"/>
      <w:r>
        <w:t>kV</w:t>
      </w:r>
      <w:proofErr w:type="spellEnd"/>
      <w:r>
        <w:t xml:space="preserve"> liig- ja impulsspingete eest.</w:t>
      </w:r>
    </w:p>
    <w:p w14:paraId="1E7EF8F6" w14:textId="77777777" w:rsidR="004172FE" w:rsidRDefault="004172FE" w:rsidP="004172FE">
      <w:pPr>
        <w:numPr>
          <w:ilvl w:val="0"/>
          <w:numId w:val="5"/>
        </w:numPr>
        <w:jc w:val="both"/>
      </w:pPr>
      <w:r>
        <w:t xml:space="preserve">Valgustis peab olema </w:t>
      </w:r>
      <w:proofErr w:type="spellStart"/>
      <w:r>
        <w:t>termokaitse</w:t>
      </w:r>
      <w:proofErr w:type="spellEnd"/>
      <w:r>
        <w:t xml:space="preserve">, mis tagab valgustite tõrgeteta tunnus-eluea hämardades valgustit </w:t>
      </w:r>
      <w:proofErr w:type="spellStart"/>
      <w:r>
        <w:t>leedmooduli</w:t>
      </w:r>
      <w:proofErr w:type="spellEnd"/>
      <w:r>
        <w:t xml:space="preserve"> erandliku ülekuumenemise korral kuni tunnustemperatuuri stabiliseerumiseni.</w:t>
      </w:r>
    </w:p>
    <w:p w14:paraId="0821C385" w14:textId="77777777" w:rsidR="004172FE" w:rsidRDefault="004172FE" w:rsidP="004172FE">
      <w:pPr>
        <w:numPr>
          <w:ilvl w:val="0"/>
          <w:numId w:val="5"/>
        </w:numPr>
        <w:jc w:val="both"/>
      </w:pPr>
      <w:r>
        <w:t>Valgustite liiteseadised peavad olema eelhäälestatud.</w:t>
      </w:r>
    </w:p>
    <w:p w14:paraId="12568A1B" w14:textId="77777777" w:rsidR="004172FE" w:rsidRDefault="004172FE" w:rsidP="004172FE">
      <w:pPr>
        <w:numPr>
          <w:ilvl w:val="0"/>
          <w:numId w:val="5"/>
        </w:numPr>
        <w:jc w:val="both"/>
      </w:pPr>
      <w:proofErr w:type="spellStart"/>
      <w:r>
        <w:t>Leedmoodulid</w:t>
      </w:r>
      <w:proofErr w:type="spellEnd"/>
      <w:r>
        <w:t xml:space="preserve"> ja elektrilised </w:t>
      </w:r>
      <w:proofErr w:type="spellStart"/>
      <w:r>
        <w:t>komponentid</w:t>
      </w:r>
      <w:proofErr w:type="spellEnd"/>
      <w:r>
        <w:t xml:space="preserve"> peavad läbi kiirühenduste olema vahetatavad.</w:t>
      </w:r>
    </w:p>
    <w:p w14:paraId="1CFCD78C" w14:textId="77777777" w:rsidR="004172FE" w:rsidRDefault="004172FE" w:rsidP="004172FE">
      <w:pPr>
        <w:numPr>
          <w:ilvl w:val="0"/>
          <w:numId w:val="5"/>
        </w:numPr>
        <w:jc w:val="both"/>
      </w:pPr>
      <w:r>
        <w:t>Valgusti peab olema varustatud paigalduskaabliga.</w:t>
      </w:r>
    </w:p>
    <w:p w14:paraId="2AE5D001" w14:textId="77777777" w:rsidR="004172FE" w:rsidRDefault="004172FE" w:rsidP="004172FE">
      <w:pPr>
        <w:numPr>
          <w:ilvl w:val="0"/>
          <w:numId w:val="5"/>
        </w:numPr>
        <w:jc w:val="both"/>
      </w:pPr>
      <w:r>
        <w:lastRenderedPageBreak/>
        <w:t xml:space="preserve">Valgusti </w:t>
      </w:r>
      <w:proofErr w:type="spellStart"/>
      <w:r>
        <w:t>juhtimiskontroller</w:t>
      </w:r>
      <w:proofErr w:type="spellEnd"/>
      <w:r>
        <w:t xml:space="preserve"> jääb välja poole valgustit, va juhul kui koos valgustiga tarnitakse ka juhtimissüsteem.</w:t>
      </w:r>
    </w:p>
    <w:p w14:paraId="4D698E67" w14:textId="77777777" w:rsidR="004172FE" w:rsidRDefault="004172FE" w:rsidP="004172FE">
      <w:pPr>
        <w:jc w:val="both"/>
      </w:pPr>
    </w:p>
    <w:p w14:paraId="6588EFAA" w14:textId="77777777" w:rsidR="004172FE" w:rsidRPr="001D2C2A" w:rsidRDefault="004172FE" w:rsidP="004172FE">
      <w:pPr>
        <w:jc w:val="both"/>
        <w:rPr>
          <w:b/>
          <w:bCs/>
        </w:rPr>
      </w:pPr>
      <w:r w:rsidRPr="001D2C2A">
        <w:rPr>
          <w:b/>
          <w:bCs/>
        </w:rPr>
        <w:t>Nõuded valgusti toimivusnäitajatele:</w:t>
      </w:r>
    </w:p>
    <w:p w14:paraId="515F3C53" w14:textId="77777777" w:rsidR="004172FE" w:rsidRDefault="004172FE" w:rsidP="004172FE">
      <w:pPr>
        <w:numPr>
          <w:ilvl w:val="0"/>
          <w:numId w:val="6"/>
        </w:numPr>
        <w:jc w:val="both"/>
      </w:pPr>
      <w:r>
        <w:t>Valgusti valgusviljakus peab täisvõimsusel talitlemisel olema vähemalt 100 lm/W. Valgustite efektiivsuse omavahelisel võrdlusel on eelis väiksema tarbimisvõimsusega valgustil, mis täidab kõiki kehtivas standardis EVS-EN 12301 esitatud nõudeid ning on arvutuslikul teelõigul väiksema erivõimsusnäitajaga (</w:t>
      </w:r>
      <w:proofErr w:type="spellStart"/>
      <w:r>
        <w:t>power</w:t>
      </w:r>
      <w:proofErr w:type="spellEnd"/>
      <w:r>
        <w:t xml:space="preserve"> </w:t>
      </w:r>
      <w:proofErr w:type="spellStart"/>
      <w:r>
        <w:t>density</w:t>
      </w:r>
      <w:proofErr w:type="spellEnd"/>
      <w:r>
        <w:t xml:space="preserve"> </w:t>
      </w:r>
      <w:proofErr w:type="spellStart"/>
      <w:r>
        <w:t>indicator</w:t>
      </w:r>
      <w:proofErr w:type="spellEnd"/>
      <w:r>
        <w:t xml:space="preserve">) ja </w:t>
      </w:r>
      <w:proofErr w:type="spellStart"/>
      <w:r>
        <w:t>energiatarbimisnäitajaga</w:t>
      </w:r>
      <w:proofErr w:type="spellEnd"/>
      <w:r>
        <w:t xml:space="preserve"> (</w:t>
      </w:r>
      <w:proofErr w:type="spellStart"/>
      <w:r>
        <w:t>annual</w:t>
      </w:r>
      <w:proofErr w:type="spellEnd"/>
      <w:r>
        <w:t xml:space="preserve"> </w:t>
      </w:r>
      <w:proofErr w:type="spellStart"/>
      <w:r>
        <w:t>energy</w:t>
      </w:r>
      <w:proofErr w:type="spellEnd"/>
      <w:r>
        <w:t xml:space="preserve"> </w:t>
      </w:r>
      <w:proofErr w:type="spellStart"/>
      <w:r>
        <w:t>consumption</w:t>
      </w:r>
      <w:proofErr w:type="spellEnd"/>
      <w:r>
        <w:t xml:space="preserve"> </w:t>
      </w:r>
      <w:proofErr w:type="spellStart"/>
      <w:r>
        <w:t>indicator</w:t>
      </w:r>
      <w:proofErr w:type="spellEnd"/>
      <w:r>
        <w:t>).</w:t>
      </w:r>
    </w:p>
    <w:p w14:paraId="4D9A27C0" w14:textId="77777777" w:rsidR="004172FE" w:rsidRDefault="004172FE" w:rsidP="004172FE">
      <w:pPr>
        <w:numPr>
          <w:ilvl w:val="0"/>
          <w:numId w:val="6"/>
        </w:numPr>
        <w:jc w:val="both"/>
      </w:pPr>
      <w:r>
        <w:t>Valgustist saadava valguse värvsustemperatuur (CCT) võib olla vastavalt tellija soovile 3000 või 4000 K. Maksimaalne uutele valgustitele lubatav värvsustemperatuuri hälve partii raames 3000 K korral + 200 K ja 4000 K korral + 250 K.</w:t>
      </w:r>
    </w:p>
    <w:p w14:paraId="2DF3C44C" w14:textId="77777777" w:rsidR="004172FE" w:rsidRDefault="004172FE" w:rsidP="004172FE">
      <w:pPr>
        <w:numPr>
          <w:ilvl w:val="0"/>
          <w:numId w:val="6"/>
        </w:numPr>
        <w:jc w:val="both"/>
      </w:pPr>
      <w:r>
        <w:t>Valgusti värviedastusindeks CRI peab olema ≥ 70.</w:t>
      </w:r>
    </w:p>
    <w:p w14:paraId="25AB7BAD" w14:textId="00D0DD1E" w:rsidR="009B4E40" w:rsidRDefault="004172FE" w:rsidP="009B4E40">
      <w:pPr>
        <w:numPr>
          <w:ilvl w:val="0"/>
          <w:numId w:val="6"/>
        </w:numPr>
        <w:jc w:val="both"/>
      </w:pPr>
      <w:r>
        <w:t xml:space="preserve">Valgusti toimivusnäitajad peavad olema vähemalt L80B10 100000h, +25ºC juures. Tellijal on õigus küsida valgustis kasutatud </w:t>
      </w:r>
      <w:proofErr w:type="spellStart"/>
      <w:r>
        <w:t>leedmooduli</w:t>
      </w:r>
      <w:proofErr w:type="spellEnd"/>
      <w:r>
        <w:t xml:space="preserve"> ja valgusti kohta testprotokolle kontrollimaks, et valgustikonstruktsioon tagab </w:t>
      </w:r>
      <w:proofErr w:type="spellStart"/>
      <w:r>
        <w:t>leedmoodulile</w:t>
      </w:r>
      <w:proofErr w:type="spellEnd"/>
      <w:r>
        <w:t xml:space="preserve"> piisava jahutuse.</w:t>
      </w:r>
    </w:p>
    <w:p w14:paraId="515E599E" w14:textId="77777777" w:rsidR="004172FE" w:rsidRDefault="004172FE" w:rsidP="004172FE">
      <w:pPr>
        <w:jc w:val="both"/>
      </w:pPr>
    </w:p>
    <w:p w14:paraId="2BA0D798" w14:textId="77777777" w:rsidR="004172FE" w:rsidRPr="001D2C2A" w:rsidRDefault="004172FE" w:rsidP="004172FE">
      <w:pPr>
        <w:jc w:val="both"/>
        <w:rPr>
          <w:b/>
          <w:bCs/>
        </w:rPr>
      </w:pPr>
      <w:r w:rsidRPr="001D2C2A">
        <w:rPr>
          <w:b/>
          <w:bCs/>
        </w:rPr>
        <w:t>Nõuded valgustite tootelehel või kasutusjuhendis esitatavale informatsioonile:</w:t>
      </w:r>
    </w:p>
    <w:p w14:paraId="547BA9D9" w14:textId="7FF0D8D8" w:rsidR="004172FE" w:rsidRDefault="004172FE" w:rsidP="004172FE">
      <w:pPr>
        <w:numPr>
          <w:ilvl w:val="0"/>
          <w:numId w:val="7"/>
        </w:numPr>
        <w:jc w:val="both"/>
      </w:pPr>
      <w:r>
        <w:t>Valgusti peab omama tootja firma poolt väljastatud korrektset eesti- ja/või inglisekeelset paigaldus- ja hooldusjuhendit. Hooldusjuhend peab andma selged juhised valgustile lubatud puhastusmeetmete kohta ning muud seadme kasutamisel vajalikku informatsiooni.</w:t>
      </w:r>
    </w:p>
    <w:p w14:paraId="55BBC61C" w14:textId="77777777" w:rsidR="00A73686" w:rsidRDefault="00A73686" w:rsidP="00A73686">
      <w:pPr>
        <w:jc w:val="both"/>
      </w:pPr>
    </w:p>
    <w:p w14:paraId="36A55CB5" w14:textId="272FDC8D" w:rsidR="004172FE" w:rsidRDefault="004172FE" w:rsidP="004172FE">
      <w:pPr>
        <w:jc w:val="both"/>
      </w:pPr>
      <w:r>
        <w:t>Valgustid peavad käivituma sujuvalt. Nende tooteleht või kasutusjuhend peab sisaldama infot käivitusvoolude suuruse ja aja kohta. Samuti peavad olema välja toodud soovituslikud andmed kaitselülitite väärtuste ja rakenduste kohta sõltuvalt valgustite arvust paigaldises</w:t>
      </w:r>
    </w:p>
    <w:p w14:paraId="76DC3820" w14:textId="79622D0A" w:rsidR="00E533CE" w:rsidRDefault="00E533CE">
      <w:pPr>
        <w:jc w:val="both"/>
      </w:pPr>
    </w:p>
    <w:p w14:paraId="547E08AC" w14:textId="77777777" w:rsidR="006533E9" w:rsidRDefault="006533E9">
      <w:pPr>
        <w:pStyle w:val="Heading1"/>
      </w:pPr>
      <w:bookmarkStart w:id="4" w:name="_Toc144450826"/>
      <w:r>
        <w:t>Kaabelliinid</w:t>
      </w:r>
      <w:bookmarkEnd w:id="4"/>
    </w:p>
    <w:p w14:paraId="21F6DF55" w14:textId="18F967CF" w:rsidR="000B001A" w:rsidRDefault="000B001A" w:rsidP="000B001A">
      <w:pPr>
        <w:jc w:val="both"/>
      </w:pPr>
      <w:r>
        <w:t>Joonisel EL-</w:t>
      </w:r>
      <w:r w:rsidR="00F25E87">
        <w:t>4</w:t>
      </w:r>
      <w:r>
        <w:t>-0</w:t>
      </w:r>
      <w:r w:rsidR="00F25E87">
        <w:t>1</w:t>
      </w:r>
      <w:r>
        <w:t xml:space="preserve"> on toodud projekteeritud kaablitrass ja valgustimastide asukohad. Valgustite toiteliin on projekteeritud alumiinium kaabliga AXPK4G</w:t>
      </w:r>
      <w:r w:rsidR="00D402B8">
        <w:t>25</w:t>
      </w:r>
      <w:r>
        <w:t>. Kaabel paigaldada</w:t>
      </w:r>
      <w:r w:rsidR="005D2B04">
        <w:t xml:space="preserve"> </w:t>
      </w:r>
      <w:r>
        <w:t>0,7-1,0 m sügavusele teepinnast ja kogu ulatuses kaablikaitsetorusse.</w:t>
      </w:r>
    </w:p>
    <w:p w14:paraId="16E2815E" w14:textId="77777777" w:rsidR="000B001A" w:rsidRDefault="000B001A" w:rsidP="000B001A">
      <w:pPr>
        <w:jc w:val="both"/>
      </w:pPr>
    </w:p>
    <w:p w14:paraId="0A89C38D" w14:textId="77777777" w:rsidR="000B001A" w:rsidRDefault="000B001A" w:rsidP="000B001A">
      <w:pPr>
        <w:jc w:val="both"/>
      </w:pPr>
      <w:r w:rsidRPr="00F84D96">
        <w:t>Lähemale kui 2 m truubitorust või truubiotsa kindlustusest on lubatav tehnovõrku kavandada vaid kinnisel meetodil, vähemalt 1 m sügavusel truubi põhjast.</w:t>
      </w:r>
      <w:r>
        <w:t xml:space="preserve"> </w:t>
      </w:r>
      <w:r w:rsidRPr="00F84D96">
        <w:t>Puurimiskaevikud ei tohi olla tee nõlva alumisele joonele lähemal kui 1,0 m või nõlva puudumisel teekatte servale lähemal kui 3,0 m, eriti kitsastes oludes lähemal kui 2,0 m.).</w:t>
      </w:r>
    </w:p>
    <w:p w14:paraId="621FA7E0" w14:textId="77777777" w:rsidR="000B001A" w:rsidRDefault="000B001A" w:rsidP="000B001A">
      <w:pPr>
        <w:jc w:val="both"/>
      </w:pPr>
    </w:p>
    <w:p w14:paraId="73782A4B" w14:textId="571F65CA" w:rsidR="000B001A" w:rsidRDefault="000B001A" w:rsidP="000B001A">
      <w:pPr>
        <w:jc w:val="both"/>
      </w:pPr>
      <w:r>
        <w:t xml:space="preserve">Kaabli kaugus </w:t>
      </w:r>
      <w:r w:rsidR="005D2B04">
        <w:t>sõidu</w:t>
      </w:r>
      <w:r>
        <w:t>tee servast on min 0,</w:t>
      </w:r>
      <w:r w:rsidR="009A11F7">
        <w:t>4</w:t>
      </w:r>
      <w:r>
        <w:t>m katte servast, kaevikud ei tohi kattesse ulatuda. Maha sõitude ja truupide alt tuleb kaabel paigaldada kinnisel meetodil, truubi all min 1,0m.</w:t>
      </w:r>
    </w:p>
    <w:p w14:paraId="63FB6AFE" w14:textId="77777777" w:rsidR="000B001A" w:rsidRDefault="000B001A" w:rsidP="000B001A">
      <w:pPr>
        <w:jc w:val="both"/>
      </w:pPr>
    </w:p>
    <w:p w14:paraId="0D9CDD47" w14:textId="77777777" w:rsidR="000B001A" w:rsidRDefault="000B001A" w:rsidP="000B001A">
      <w:pPr>
        <w:jc w:val="both"/>
        <w:rPr>
          <w:szCs w:val="24"/>
        </w:rPr>
      </w:pPr>
      <w:r>
        <w:t>Kaablite kaugus puutüvedest peab olema üldjuhul vähemalt 2 m. Kaablite paigaldamisel lähemale kui 2 m tuleb kaevamistööd teostada käsitsi. Kaabelliinid ehitamisel juhinduda Eesti Energia Jaotusvõrgu (Elektrilevi) standardist JV ST 5-6:2001, osa 6.</w:t>
      </w:r>
    </w:p>
    <w:p w14:paraId="55E19541" w14:textId="77777777" w:rsidR="000B001A" w:rsidRDefault="000B001A" w:rsidP="000B001A">
      <w:pPr>
        <w:jc w:val="both"/>
      </w:pPr>
      <w:r>
        <w:rPr>
          <w:szCs w:val="24"/>
        </w:rPr>
        <w:lastRenderedPageBreak/>
        <w:br/>
      </w:r>
      <w:proofErr w:type="spellStart"/>
      <w:r>
        <w:rPr>
          <w:szCs w:val="24"/>
        </w:rPr>
        <w:t>ELV-le</w:t>
      </w:r>
      <w:proofErr w:type="spellEnd"/>
      <w:r>
        <w:rPr>
          <w:szCs w:val="24"/>
        </w:rPr>
        <w:t xml:space="preserve"> mittekuuluvate liinide kaitsevööndis tööde teostamine kooskõlastada liini valdajaga. Arvestada maa-ala kohta kehtestatud tehnovõrkude detailplaneeringut, elektrivõrkude kaitse-eeskirju ja servituudialasid.  </w:t>
      </w:r>
    </w:p>
    <w:p w14:paraId="5C8BBDCA" w14:textId="77777777" w:rsidR="006533E9" w:rsidRDefault="006533E9">
      <w:pPr>
        <w:jc w:val="both"/>
      </w:pPr>
    </w:p>
    <w:p w14:paraId="4A6058AB" w14:textId="77777777" w:rsidR="005D2B04" w:rsidRDefault="005D2B04" w:rsidP="005D2B04">
      <w:pPr>
        <w:pStyle w:val="Heading1"/>
      </w:pPr>
      <w:bookmarkStart w:id="5" w:name="_Toc102659959"/>
      <w:bookmarkStart w:id="6" w:name="_Toc117770122"/>
      <w:bookmarkStart w:id="7" w:name="_Toc144450827"/>
      <w:r>
        <w:t>Kaevetööd ja taastamine</w:t>
      </w:r>
      <w:bookmarkEnd w:id="5"/>
      <w:bookmarkEnd w:id="6"/>
      <w:bookmarkEnd w:id="7"/>
    </w:p>
    <w:p w14:paraId="6D366B37" w14:textId="77777777" w:rsidR="005D2B04" w:rsidRPr="00BA4311" w:rsidRDefault="005D2B04" w:rsidP="005D2B04">
      <w:pPr>
        <w:pStyle w:val="Heading2"/>
      </w:pPr>
      <w:bookmarkStart w:id="8" w:name="_Toc102659960"/>
      <w:bookmarkStart w:id="9" w:name="_Toc117770123"/>
      <w:r>
        <w:t>Üldist</w:t>
      </w:r>
      <w:bookmarkEnd w:id="8"/>
      <w:bookmarkEnd w:id="9"/>
    </w:p>
    <w:p w14:paraId="5BBC07AD" w14:textId="77777777" w:rsidR="005D2B04" w:rsidRDefault="005D2B04" w:rsidP="005D2B04">
      <w:pPr>
        <w:jc w:val="both"/>
      </w:pPr>
      <w:r>
        <w:t>Valgustuse trassid kulgevad kohtades, kus on olemasolevaid teisi tehnovõrke, millega projekteeritud liinil on ristumisi.</w:t>
      </w:r>
    </w:p>
    <w:p w14:paraId="577F6ADD" w14:textId="77777777" w:rsidR="005D2B04" w:rsidRDefault="005D2B04" w:rsidP="005D2B04">
      <w:pPr>
        <w:jc w:val="both"/>
      </w:pPr>
    </w:p>
    <w:p w14:paraId="4E337328" w14:textId="77777777" w:rsidR="005D2B04" w:rsidRDefault="005D2B04" w:rsidP="005D2B04">
      <w:pPr>
        <w:jc w:val="both"/>
      </w:pPr>
      <w:r>
        <w:t>Kaevetöödega alustamiseks tuleb kohalikult omavalitsuselt taotleda kaevetööde luba. Kaevetööd tehnovõrkude kaitsetsoonides kooskõlastada võrguvaldajatega.</w:t>
      </w:r>
    </w:p>
    <w:p w14:paraId="26D59B53" w14:textId="77777777" w:rsidR="005D2B04" w:rsidRDefault="005D2B04" w:rsidP="005D2B04">
      <w:pPr>
        <w:jc w:val="both"/>
      </w:pPr>
    </w:p>
    <w:p w14:paraId="6BB4982A" w14:textId="77777777" w:rsidR="005D2B04" w:rsidRDefault="005D2B04" w:rsidP="005D2B04">
      <w:pPr>
        <w:jc w:val="both"/>
      </w:pPr>
      <w:r>
        <w:t xml:space="preserve">Kaevetööd kinnistutel kooskõlastada kinnistute valdajatega. </w:t>
      </w:r>
      <w:proofErr w:type="spellStart"/>
      <w:r>
        <w:t>Polügonomeetria</w:t>
      </w:r>
      <w:proofErr w:type="spellEnd"/>
      <w:r>
        <w:t xml:space="preserve"> punktide kaitsetsoonis (R= 5 m) teostada kaevamistööd käsitsi. Kaabli kaugus </w:t>
      </w:r>
      <w:proofErr w:type="spellStart"/>
      <w:r>
        <w:t>polügonomeetria</w:t>
      </w:r>
      <w:proofErr w:type="spellEnd"/>
      <w:r>
        <w:t xml:space="preserve"> punktist peab olema vähemalt 2,5 m. Kõik tööd geodeetiliste märkide lähikonnas kooskõlastada geodeesiateenistusega.</w:t>
      </w:r>
    </w:p>
    <w:p w14:paraId="0A3E7B5F" w14:textId="77777777" w:rsidR="005D2B04" w:rsidRDefault="005D2B04" w:rsidP="005D2B04">
      <w:pPr>
        <w:jc w:val="both"/>
      </w:pPr>
    </w:p>
    <w:p w14:paraId="1A0FA595" w14:textId="77777777" w:rsidR="005D2B04" w:rsidRDefault="005D2B04" w:rsidP="005D2B04">
      <w:pPr>
        <w:jc w:val="both"/>
        <w:rPr>
          <w:rStyle w:val="fontstyle01"/>
        </w:rPr>
      </w:pPr>
      <w:r>
        <w:t>Kõik pinnakatted taastada vastavalt nõuetele.</w:t>
      </w:r>
      <w:r w:rsidRPr="004671C8">
        <w:t xml:space="preserve"> </w:t>
      </w:r>
      <w:r>
        <w:rPr>
          <w:rStyle w:val="fontstyle01"/>
        </w:rPr>
        <w:t>Projektis on ette nähtud tehnovõrkude paigaldustöödega rikutud maa-ala korrastamine,</w:t>
      </w:r>
      <w:r>
        <w:rPr>
          <w:color w:val="000000"/>
        </w:rPr>
        <w:t xml:space="preserve"> </w:t>
      </w:r>
      <w:r>
        <w:rPr>
          <w:rStyle w:val="fontstyle01"/>
        </w:rPr>
        <w:t>demonteeritud paigaldiste/rajatiste utiliseerimine ning kahjustatud riigitee rajatiste, kraavide,</w:t>
      </w:r>
      <w:r>
        <w:rPr>
          <w:color w:val="000000"/>
        </w:rPr>
        <w:t xml:space="preserve"> </w:t>
      </w:r>
      <w:r>
        <w:rPr>
          <w:rStyle w:val="fontstyle01"/>
        </w:rPr>
        <w:t>truupide, mulde ning teekatte taastamine.</w:t>
      </w:r>
    </w:p>
    <w:p w14:paraId="65501633" w14:textId="77777777" w:rsidR="005D2B04" w:rsidRDefault="005D2B04" w:rsidP="005D2B04">
      <w:pPr>
        <w:jc w:val="both"/>
        <w:rPr>
          <w:rStyle w:val="fontstyle01"/>
        </w:rPr>
      </w:pPr>
    </w:p>
    <w:p w14:paraId="4C7090E5" w14:textId="77777777" w:rsidR="005D2B04" w:rsidRDefault="005D2B04" w:rsidP="005D2B04">
      <w:pPr>
        <w:jc w:val="both"/>
      </w:pPr>
      <w:r>
        <w:t>Maakaabli paigaldamisel jälgida vahekaugusi teiste tehnovõrkudega vastavalt riiklikes normdokumentides ja Elektrilevi OÜ võrgustandardites toodud piirväärtustele.</w:t>
      </w:r>
    </w:p>
    <w:p w14:paraId="15739063" w14:textId="77777777" w:rsidR="005D2B04" w:rsidRDefault="005D2B04" w:rsidP="005D2B04">
      <w:pPr>
        <w:jc w:val="both"/>
      </w:pPr>
    </w:p>
    <w:p w14:paraId="0D76EEB9" w14:textId="77777777" w:rsidR="005D2B04" w:rsidRDefault="005D2B04" w:rsidP="005D2B04">
      <w:pPr>
        <w:pStyle w:val="Heading2"/>
      </w:pPr>
      <w:bookmarkStart w:id="10" w:name="_Toc102659961"/>
      <w:bookmarkStart w:id="11" w:name="_Toc117770124"/>
      <w:r>
        <w:t>Tööd sidekanalisatsiooni kaitsevööndis</w:t>
      </w:r>
      <w:bookmarkEnd w:id="10"/>
      <w:bookmarkEnd w:id="11"/>
    </w:p>
    <w:p w14:paraId="26B0F0FF" w14:textId="77777777" w:rsidR="005D2B04" w:rsidRDefault="005D2B04" w:rsidP="005D2B04">
      <w:pPr>
        <w:jc w:val="both"/>
      </w:pPr>
      <w:r>
        <w:t xml:space="preserve">Kaevetööde teostamisel on ehitajal kohustus tagada olemasolevate siderajatiste säilimine. Enne kaevetöödega alustamist kutsuda kohale teiste  olemasolevate tehnovõrkude valdajad, selgitamaks trasside tegelikku paiknemist looduses. Eriti vastutusrikastel lõikudel kutsuda trasside valdajad kaevetöödele jälgijaiks. Tööde teostajal võtta kaeveluba kohalikust omavalitsusest, teha teostusjoonised, </w:t>
      </w:r>
      <w:proofErr w:type="spellStart"/>
      <w:r>
        <w:t>elektrotehnilised</w:t>
      </w:r>
      <w:proofErr w:type="spellEnd"/>
      <w:r>
        <w:t xml:space="preserve"> kontrollmõõtmised ning vajalik elektripaigaldise kasutuselevõtu protseduur.</w:t>
      </w:r>
    </w:p>
    <w:p w14:paraId="6D1A2C8B" w14:textId="77777777" w:rsidR="005D2B04" w:rsidRDefault="005D2B04" w:rsidP="005D2B04">
      <w:pPr>
        <w:jc w:val="both"/>
      </w:pPr>
    </w:p>
    <w:p w14:paraId="202BBC65" w14:textId="77777777" w:rsidR="005D2B04" w:rsidRDefault="005D2B04" w:rsidP="005D2B04">
      <w:pPr>
        <w:jc w:val="both"/>
      </w:pPr>
      <w:r>
        <w:t>Side olemasolevate liinirajatiste kaitseks lähtuda dokumendist: „TÜÜPSITUATSIOONID KAEVETÖÖDEL JA VÕIMALIKUD KAITSEMEETODID LIINIRAJATISTE SÄILITAMISEKS“.</w:t>
      </w:r>
    </w:p>
    <w:p w14:paraId="48E737BF" w14:textId="77777777" w:rsidR="005D2B04" w:rsidRDefault="005D2B04" w:rsidP="005D2B04">
      <w:pPr>
        <w:jc w:val="both"/>
      </w:pPr>
    </w:p>
    <w:p w14:paraId="6952780B" w14:textId="77777777" w:rsidR="005D2B04" w:rsidRDefault="005D2B04" w:rsidP="005D2B04">
      <w:pPr>
        <w:jc w:val="both"/>
      </w:pPr>
      <w:r>
        <w:t xml:space="preserve">Kommunikatsioonide ristumisel side maakaablite või kaablikanalisatsiooniga kaaluda  esmajärjekorras kinnise meetodi kasutamist. Läbisurumist ja puurimist teostatakse reeglina liinirajatise poolelt. Ristumisel side maakaablitega nähakse vajadusel ette kaablite kaitsmine  poolitatavate kaablikaitsetorudega &gt;1,5 m mõlemale poole sidega ristuva rajatise teljest ning </w:t>
      </w:r>
      <w:proofErr w:type="spellStart"/>
      <w:r>
        <w:t>teemaa</w:t>
      </w:r>
      <w:proofErr w:type="spellEnd"/>
      <w:r>
        <w:t xml:space="preserve"> piirist </w:t>
      </w:r>
      <w:r>
        <w:lastRenderedPageBreak/>
        <w:t>väljapoole kauguseni &gt;1,0 m. Kui olemasoleva kaablikanalisatsiooni funktsionaalsust ehitusalal ei ole võimalik tagada, nähakse ristumisel kaablikanalitorudega ette:</w:t>
      </w:r>
    </w:p>
    <w:p w14:paraId="1BD44026" w14:textId="77777777" w:rsidR="005D2B04" w:rsidRDefault="005D2B04" w:rsidP="005D2B04">
      <w:pPr>
        <w:jc w:val="both"/>
      </w:pPr>
      <w:r>
        <w:t>a) torude eemaldamine ja utiliseerimine kaevetööde alal ning</w:t>
      </w:r>
    </w:p>
    <w:p w14:paraId="38ADB8D6" w14:textId="77777777" w:rsidR="005D2B04" w:rsidRDefault="005D2B04" w:rsidP="005D2B04">
      <w:pPr>
        <w:jc w:val="both"/>
      </w:pPr>
      <w:r>
        <w:t>b) kaablite kaitsmine poolitatavate kaablikaitsetorudega &gt;1,5 m mõlemale poole ristuva rajatise teljest ning tema piirist väljapoole kauguseni &gt;1,0 m ja vajadusel</w:t>
      </w:r>
    </w:p>
    <w:p w14:paraId="7B98CB12" w14:textId="77777777" w:rsidR="005D2B04" w:rsidRDefault="005D2B04" w:rsidP="005D2B04">
      <w:pPr>
        <w:jc w:val="both"/>
      </w:pPr>
      <w:r>
        <w:t>c) kaablikaitsetorude või maakaablite kõrvale jaotuskohtade ja/või sidekaevude vahelistel lõikudel 100 mm kaablikanali asendustorude ja täiendavate sidekaevude ehitus ning  elektrooniliste markerite (markerpallide) paigaldus.</w:t>
      </w:r>
    </w:p>
    <w:p w14:paraId="2FB36FDF" w14:textId="77777777" w:rsidR="005D2B04" w:rsidRDefault="005D2B04" w:rsidP="005D2B04">
      <w:pPr>
        <w:jc w:val="both"/>
      </w:pPr>
    </w:p>
    <w:p w14:paraId="11D77B15" w14:textId="77777777" w:rsidR="005D2B04" w:rsidRDefault="005D2B04" w:rsidP="005D2B04">
      <w:pPr>
        <w:pStyle w:val="Heading2"/>
      </w:pPr>
      <w:bookmarkStart w:id="12" w:name="_Toc102659962"/>
      <w:bookmarkStart w:id="13" w:name="_Toc117770125"/>
      <w:r>
        <w:t>Tööd vesi-kanalisatsioon kaitsevööndis</w:t>
      </w:r>
      <w:bookmarkEnd w:id="12"/>
      <w:bookmarkEnd w:id="13"/>
    </w:p>
    <w:p w14:paraId="12998988" w14:textId="03F953E1" w:rsidR="005D2B04" w:rsidRDefault="005D2B04" w:rsidP="005D2B04">
      <w:pPr>
        <w:jc w:val="both"/>
      </w:pPr>
      <w:r>
        <w:t>Hoida vahekaugust olemasolevate VK torustikega vastavalt standardile EVS</w:t>
      </w:r>
      <w:r w:rsidR="008F04A3">
        <w:t xml:space="preserve"> 8</w:t>
      </w:r>
      <w:r>
        <w:t>43:2016 Linnatänavad (Tabel 10.3 ja 10.4).</w:t>
      </w:r>
    </w:p>
    <w:p w14:paraId="273DE306" w14:textId="77777777" w:rsidR="005D2B04" w:rsidRDefault="005D2B04" w:rsidP="005D2B04">
      <w:pPr>
        <w:jc w:val="both"/>
      </w:pPr>
    </w:p>
    <w:p w14:paraId="0C3B3500" w14:textId="77777777" w:rsidR="005D2B04" w:rsidRDefault="005D2B04" w:rsidP="005D2B04">
      <w:pPr>
        <w:pStyle w:val="Heading2"/>
      </w:pPr>
      <w:bookmarkStart w:id="14" w:name="_Toc102659963"/>
      <w:bookmarkStart w:id="15" w:name="_Toc117770126"/>
      <w:r>
        <w:t>Tööd elektrikaablite kaitsevööndis</w:t>
      </w:r>
      <w:bookmarkEnd w:id="14"/>
      <w:bookmarkEnd w:id="15"/>
    </w:p>
    <w:p w14:paraId="566CEFFB" w14:textId="77777777" w:rsidR="005D2B04" w:rsidRDefault="005D2B04" w:rsidP="005D2B04">
      <w:pPr>
        <w:jc w:val="both"/>
      </w:pPr>
      <w:r>
        <w:t>Õhuliini kaitsevööndi ulatus on mõlemal pool liini telge:</w:t>
      </w:r>
    </w:p>
    <w:tbl>
      <w:tblPr>
        <w:tblStyle w:val="TableGrid"/>
        <w:tblW w:w="0" w:type="auto"/>
        <w:tblLook w:val="04A0" w:firstRow="1" w:lastRow="0" w:firstColumn="1" w:lastColumn="0" w:noHBand="0" w:noVBand="1"/>
      </w:tblPr>
      <w:tblGrid>
        <w:gridCol w:w="4747"/>
        <w:gridCol w:w="4747"/>
      </w:tblGrid>
      <w:tr w:rsidR="005D2B04" w14:paraId="17F885D2" w14:textId="77777777" w:rsidTr="00B055A2">
        <w:tc>
          <w:tcPr>
            <w:tcW w:w="4747" w:type="dxa"/>
          </w:tcPr>
          <w:p w14:paraId="2C3F45C1" w14:textId="77777777" w:rsidR="005D2B04" w:rsidRPr="00BB1121" w:rsidRDefault="005D2B04" w:rsidP="00B055A2">
            <w:pPr>
              <w:jc w:val="both"/>
              <w:rPr>
                <w:b/>
                <w:bCs/>
              </w:rPr>
            </w:pPr>
            <w:r w:rsidRPr="00BB1121">
              <w:rPr>
                <w:b/>
                <w:bCs/>
              </w:rPr>
              <w:t>Liinipinge</w:t>
            </w:r>
            <w:r w:rsidRPr="00BB1121">
              <w:rPr>
                <w:b/>
                <w:bCs/>
              </w:rPr>
              <w:tab/>
            </w:r>
          </w:p>
        </w:tc>
        <w:tc>
          <w:tcPr>
            <w:tcW w:w="4747" w:type="dxa"/>
          </w:tcPr>
          <w:p w14:paraId="1263C13A" w14:textId="77777777" w:rsidR="005D2B04" w:rsidRPr="00BB1121" w:rsidRDefault="005D2B04" w:rsidP="00B055A2">
            <w:pPr>
              <w:jc w:val="both"/>
              <w:rPr>
                <w:b/>
                <w:bCs/>
              </w:rPr>
            </w:pPr>
            <w:r w:rsidRPr="00BB1121">
              <w:rPr>
                <w:b/>
                <w:bCs/>
              </w:rPr>
              <w:t>Kaitsevööndi ulatus</w:t>
            </w:r>
          </w:p>
        </w:tc>
      </w:tr>
      <w:tr w:rsidR="005D2B04" w14:paraId="059EFEE5" w14:textId="77777777" w:rsidTr="00B055A2">
        <w:tc>
          <w:tcPr>
            <w:tcW w:w="4747" w:type="dxa"/>
          </w:tcPr>
          <w:p w14:paraId="34328229" w14:textId="77777777" w:rsidR="005D2B04" w:rsidRDefault="005D2B04" w:rsidP="00B055A2">
            <w:pPr>
              <w:jc w:val="both"/>
            </w:pPr>
            <w:r>
              <w:t xml:space="preserve">kuni 1 </w:t>
            </w:r>
            <w:proofErr w:type="spellStart"/>
            <w:r>
              <w:t>kV</w:t>
            </w:r>
            <w:proofErr w:type="spellEnd"/>
          </w:p>
        </w:tc>
        <w:tc>
          <w:tcPr>
            <w:tcW w:w="4747" w:type="dxa"/>
          </w:tcPr>
          <w:p w14:paraId="10B83391" w14:textId="77777777" w:rsidR="005D2B04" w:rsidRDefault="005D2B04" w:rsidP="00B055A2">
            <w:pPr>
              <w:jc w:val="both"/>
            </w:pPr>
            <w:r>
              <w:t>2m</w:t>
            </w:r>
          </w:p>
        </w:tc>
      </w:tr>
      <w:tr w:rsidR="005D2B04" w14:paraId="31B437B9" w14:textId="77777777" w:rsidTr="00B055A2">
        <w:tc>
          <w:tcPr>
            <w:tcW w:w="4747" w:type="dxa"/>
          </w:tcPr>
          <w:p w14:paraId="3FA55A07" w14:textId="77777777" w:rsidR="005D2B04" w:rsidRDefault="005D2B04" w:rsidP="00B055A2">
            <w:pPr>
              <w:jc w:val="both"/>
            </w:pPr>
            <w:r>
              <w:t xml:space="preserve">1 kuni 35 </w:t>
            </w:r>
            <w:proofErr w:type="spellStart"/>
            <w:r>
              <w:t>kV</w:t>
            </w:r>
            <w:proofErr w:type="spellEnd"/>
            <w:r>
              <w:tab/>
            </w:r>
          </w:p>
        </w:tc>
        <w:tc>
          <w:tcPr>
            <w:tcW w:w="4747" w:type="dxa"/>
          </w:tcPr>
          <w:p w14:paraId="457B9948" w14:textId="77777777" w:rsidR="005D2B04" w:rsidRDefault="005D2B04" w:rsidP="00B055A2">
            <w:pPr>
              <w:jc w:val="both"/>
            </w:pPr>
            <w:r>
              <w:t>3 m (õhukaabli kasutamisel)</w:t>
            </w:r>
          </w:p>
        </w:tc>
      </w:tr>
      <w:tr w:rsidR="005D2B04" w14:paraId="51553D22" w14:textId="77777777" w:rsidTr="00B055A2">
        <w:tc>
          <w:tcPr>
            <w:tcW w:w="4747" w:type="dxa"/>
          </w:tcPr>
          <w:p w14:paraId="69CA8281" w14:textId="77777777" w:rsidR="005D2B04" w:rsidRDefault="005D2B04" w:rsidP="00B055A2">
            <w:pPr>
              <w:jc w:val="both"/>
            </w:pPr>
            <w:r>
              <w:t xml:space="preserve">1 kuni 35 </w:t>
            </w:r>
            <w:proofErr w:type="spellStart"/>
            <w:r>
              <w:t>kV</w:t>
            </w:r>
            <w:proofErr w:type="spellEnd"/>
          </w:p>
        </w:tc>
        <w:tc>
          <w:tcPr>
            <w:tcW w:w="4747" w:type="dxa"/>
          </w:tcPr>
          <w:p w14:paraId="18FD87F3" w14:textId="77777777" w:rsidR="005D2B04" w:rsidRDefault="005D2B04" w:rsidP="00B055A2">
            <w:pPr>
              <w:jc w:val="both"/>
            </w:pPr>
            <w:r>
              <w:t>10 m</w:t>
            </w:r>
          </w:p>
        </w:tc>
      </w:tr>
      <w:tr w:rsidR="005D2B04" w14:paraId="18D60686" w14:textId="77777777" w:rsidTr="00B055A2">
        <w:tc>
          <w:tcPr>
            <w:tcW w:w="4747" w:type="dxa"/>
          </w:tcPr>
          <w:p w14:paraId="4E17229C" w14:textId="77777777" w:rsidR="005D2B04" w:rsidRDefault="005D2B04" w:rsidP="00B055A2">
            <w:pPr>
              <w:jc w:val="both"/>
            </w:pPr>
            <w:r>
              <w:t xml:space="preserve">35 </w:t>
            </w:r>
            <w:proofErr w:type="spellStart"/>
            <w:r>
              <w:t>kV</w:t>
            </w:r>
            <w:proofErr w:type="spellEnd"/>
            <w:r>
              <w:t xml:space="preserve"> kuni 110 </w:t>
            </w:r>
            <w:proofErr w:type="spellStart"/>
            <w:r>
              <w:t>kV</w:t>
            </w:r>
            <w:proofErr w:type="spellEnd"/>
          </w:p>
        </w:tc>
        <w:tc>
          <w:tcPr>
            <w:tcW w:w="4747" w:type="dxa"/>
          </w:tcPr>
          <w:p w14:paraId="68978BAB" w14:textId="77777777" w:rsidR="005D2B04" w:rsidRDefault="005D2B04" w:rsidP="00B055A2">
            <w:pPr>
              <w:jc w:val="both"/>
            </w:pPr>
            <w:r>
              <w:t>25 m</w:t>
            </w:r>
          </w:p>
        </w:tc>
      </w:tr>
    </w:tbl>
    <w:p w14:paraId="65C50FA1" w14:textId="77777777" w:rsidR="005D2B04" w:rsidRDefault="005D2B04" w:rsidP="005D2B04">
      <w:pPr>
        <w:jc w:val="both"/>
      </w:pPr>
    </w:p>
    <w:p w14:paraId="53F5823B" w14:textId="77777777" w:rsidR="005D2B04" w:rsidRDefault="005D2B04" w:rsidP="005D2B04">
      <w:pPr>
        <w:jc w:val="both"/>
      </w:pPr>
      <w:r>
        <w:t>Maakaablite kaitsevööndi ulatus on mõlemal pool liini telge:</w:t>
      </w:r>
    </w:p>
    <w:tbl>
      <w:tblPr>
        <w:tblStyle w:val="TableGrid"/>
        <w:tblW w:w="0" w:type="auto"/>
        <w:tblLook w:val="04A0" w:firstRow="1" w:lastRow="0" w:firstColumn="1" w:lastColumn="0" w:noHBand="0" w:noVBand="1"/>
      </w:tblPr>
      <w:tblGrid>
        <w:gridCol w:w="4747"/>
        <w:gridCol w:w="4747"/>
      </w:tblGrid>
      <w:tr w:rsidR="005D2B04" w:rsidRPr="00BB1121" w14:paraId="5BC966D0" w14:textId="77777777" w:rsidTr="00B055A2">
        <w:tc>
          <w:tcPr>
            <w:tcW w:w="4747" w:type="dxa"/>
          </w:tcPr>
          <w:p w14:paraId="0C91FD1C" w14:textId="77777777" w:rsidR="005D2B04" w:rsidRPr="00BB1121" w:rsidRDefault="005D2B04" w:rsidP="00B055A2">
            <w:pPr>
              <w:jc w:val="both"/>
              <w:rPr>
                <w:b/>
                <w:bCs/>
              </w:rPr>
            </w:pPr>
            <w:r>
              <w:t>Maakaabelliini kaitsevöönd äärmistest kaablitest</w:t>
            </w:r>
            <w:r>
              <w:tab/>
            </w:r>
            <w:r w:rsidRPr="00BB1121">
              <w:rPr>
                <w:b/>
                <w:bCs/>
              </w:rPr>
              <w:tab/>
            </w:r>
          </w:p>
        </w:tc>
        <w:tc>
          <w:tcPr>
            <w:tcW w:w="4747" w:type="dxa"/>
          </w:tcPr>
          <w:p w14:paraId="57A7CF52" w14:textId="77777777" w:rsidR="005D2B04" w:rsidRPr="00BB1121" w:rsidRDefault="005D2B04" w:rsidP="00B055A2">
            <w:pPr>
              <w:jc w:val="both"/>
            </w:pPr>
            <w:r>
              <w:t>1m</w:t>
            </w:r>
          </w:p>
        </w:tc>
      </w:tr>
      <w:tr w:rsidR="005D2B04" w14:paraId="27E0608B" w14:textId="77777777" w:rsidTr="00B055A2">
        <w:tc>
          <w:tcPr>
            <w:tcW w:w="4747" w:type="dxa"/>
          </w:tcPr>
          <w:p w14:paraId="587A1439" w14:textId="77777777" w:rsidR="005D2B04" w:rsidRDefault="005D2B04" w:rsidP="00B055A2">
            <w:pPr>
              <w:jc w:val="both"/>
            </w:pPr>
            <w:r>
              <w:t>Alajaamade ja jaotusseadmete kaitsevöönd piirdeaiast, seinast või seadmest</w:t>
            </w:r>
          </w:p>
        </w:tc>
        <w:tc>
          <w:tcPr>
            <w:tcW w:w="4747" w:type="dxa"/>
          </w:tcPr>
          <w:p w14:paraId="5E66C6AA" w14:textId="77777777" w:rsidR="005D2B04" w:rsidRDefault="005D2B04" w:rsidP="00B055A2">
            <w:pPr>
              <w:jc w:val="both"/>
            </w:pPr>
            <w:r>
              <w:t>2m</w:t>
            </w:r>
          </w:p>
        </w:tc>
      </w:tr>
    </w:tbl>
    <w:p w14:paraId="65E486D7" w14:textId="77777777" w:rsidR="005D2B04" w:rsidRDefault="005D2B04" w:rsidP="005D2B04">
      <w:pPr>
        <w:jc w:val="both"/>
      </w:pPr>
      <w:r>
        <w:tab/>
      </w:r>
    </w:p>
    <w:p w14:paraId="0B15D7DA" w14:textId="77777777" w:rsidR="005D2B04" w:rsidRDefault="005D2B04" w:rsidP="005D2B04">
      <w:pPr>
        <w:jc w:val="both"/>
      </w:pPr>
      <w:r>
        <w:t>Elektrivõrgu kaitsevööndis on ilma loata keelatud:</w:t>
      </w:r>
    </w:p>
    <w:p w14:paraId="60066F54" w14:textId="77777777" w:rsidR="005D2B04" w:rsidRDefault="005D2B04" w:rsidP="005D2B04">
      <w:pPr>
        <w:numPr>
          <w:ilvl w:val="0"/>
          <w:numId w:val="10"/>
        </w:numPr>
        <w:jc w:val="both"/>
      </w:pPr>
      <w:r>
        <w:t>ehitada</w:t>
      </w:r>
    </w:p>
    <w:p w14:paraId="71E9DF00" w14:textId="77777777" w:rsidR="005D2B04" w:rsidRDefault="005D2B04" w:rsidP="005D2B04">
      <w:pPr>
        <w:numPr>
          <w:ilvl w:val="0"/>
          <w:numId w:val="10"/>
        </w:numPr>
        <w:jc w:val="both"/>
      </w:pPr>
      <w:r>
        <w:t>ladustada jäätmeid, materjale ja aineid</w:t>
      </w:r>
    </w:p>
    <w:p w14:paraId="341CFC03" w14:textId="77777777" w:rsidR="005D2B04" w:rsidRDefault="005D2B04" w:rsidP="005D2B04">
      <w:pPr>
        <w:numPr>
          <w:ilvl w:val="0"/>
          <w:numId w:val="10"/>
        </w:numPr>
        <w:jc w:val="both"/>
      </w:pPr>
      <w:r>
        <w:t>rajada tanklat</w:t>
      </w:r>
    </w:p>
    <w:p w14:paraId="56FCC00D" w14:textId="77777777" w:rsidR="005D2B04" w:rsidRDefault="005D2B04" w:rsidP="005D2B04">
      <w:pPr>
        <w:numPr>
          <w:ilvl w:val="0"/>
          <w:numId w:val="10"/>
        </w:numPr>
        <w:jc w:val="both"/>
      </w:pPr>
      <w:r>
        <w:t>teha mis tahes mäe-, laadimis-, süvendus-, lõhkamis-, üleujutus-, niisutus- või maaparandustöid</w:t>
      </w:r>
    </w:p>
    <w:p w14:paraId="39609F12" w14:textId="77777777" w:rsidR="005D2B04" w:rsidRDefault="005D2B04" w:rsidP="005D2B04">
      <w:pPr>
        <w:numPr>
          <w:ilvl w:val="0"/>
          <w:numId w:val="10"/>
        </w:numPr>
        <w:jc w:val="both"/>
      </w:pPr>
      <w:r>
        <w:t>teha tuld</w:t>
      </w:r>
    </w:p>
    <w:p w14:paraId="4AC3420A" w14:textId="77777777" w:rsidR="005D2B04" w:rsidRDefault="005D2B04" w:rsidP="005D2B04">
      <w:pPr>
        <w:numPr>
          <w:ilvl w:val="0"/>
          <w:numId w:val="10"/>
        </w:numPr>
        <w:jc w:val="both"/>
      </w:pPr>
      <w:r>
        <w:t>istutada ja langetada puid</w:t>
      </w:r>
    </w:p>
    <w:p w14:paraId="3FC964EE" w14:textId="77777777" w:rsidR="005D2B04" w:rsidRDefault="005D2B04" w:rsidP="005D2B04">
      <w:pPr>
        <w:ind w:left="720"/>
        <w:jc w:val="both"/>
      </w:pPr>
    </w:p>
    <w:p w14:paraId="2C31DC7F" w14:textId="77777777" w:rsidR="005D2B04" w:rsidRDefault="005D2B04" w:rsidP="005D2B04">
      <w:pPr>
        <w:jc w:val="both"/>
      </w:pPr>
      <w:r>
        <w:t>Maakaabelliinide juures on keelatud:</w:t>
      </w:r>
    </w:p>
    <w:p w14:paraId="0FE4CC68" w14:textId="77777777" w:rsidR="005D2B04" w:rsidRDefault="005D2B04" w:rsidP="005D2B04">
      <w:pPr>
        <w:numPr>
          <w:ilvl w:val="0"/>
          <w:numId w:val="11"/>
        </w:numPr>
        <w:jc w:val="both"/>
      </w:pPr>
      <w:r>
        <w:t>töötada löökmehhanismidega</w:t>
      </w:r>
    </w:p>
    <w:p w14:paraId="57826435" w14:textId="77777777" w:rsidR="005D2B04" w:rsidRDefault="005D2B04" w:rsidP="005D2B04">
      <w:pPr>
        <w:numPr>
          <w:ilvl w:val="0"/>
          <w:numId w:val="11"/>
        </w:numPr>
        <w:jc w:val="both"/>
      </w:pPr>
      <w:r>
        <w:t>tasandada pinnast</w:t>
      </w:r>
    </w:p>
    <w:p w14:paraId="404B2876" w14:textId="77777777" w:rsidR="005D2B04" w:rsidRDefault="005D2B04" w:rsidP="005D2B04">
      <w:pPr>
        <w:numPr>
          <w:ilvl w:val="0"/>
          <w:numId w:val="11"/>
        </w:numPr>
        <w:jc w:val="both"/>
      </w:pPr>
      <w:r>
        <w:t>teha mullatöid sügavamal kui 0,3 meetrit ja küntaval maal sügavamal kui 0,45 meetrit</w:t>
      </w:r>
    </w:p>
    <w:p w14:paraId="1E5BFD3A" w14:textId="77777777" w:rsidR="005D2B04" w:rsidRDefault="005D2B04" w:rsidP="005D2B04">
      <w:pPr>
        <w:numPr>
          <w:ilvl w:val="0"/>
          <w:numId w:val="11"/>
        </w:numPr>
        <w:jc w:val="both"/>
      </w:pPr>
      <w:r>
        <w:t>ladustada ja teisaldada raskusi</w:t>
      </w:r>
    </w:p>
    <w:p w14:paraId="4A0E630D" w14:textId="77777777" w:rsidR="005D2B04" w:rsidRDefault="005D2B04" w:rsidP="005D2B04">
      <w:pPr>
        <w:ind w:left="360"/>
        <w:jc w:val="both"/>
      </w:pPr>
    </w:p>
    <w:p w14:paraId="24FAC06B" w14:textId="77777777" w:rsidR="005D2B04" w:rsidRDefault="005D2B04" w:rsidP="005D2B04">
      <w:pPr>
        <w:jc w:val="both"/>
      </w:pPr>
      <w:r>
        <w:lastRenderedPageBreak/>
        <w:t>Kõrgepingeõhuliinide juures on keelatud:</w:t>
      </w:r>
    </w:p>
    <w:p w14:paraId="42B4826B" w14:textId="77777777" w:rsidR="005D2B04" w:rsidRDefault="005D2B04" w:rsidP="005D2B04">
      <w:pPr>
        <w:numPr>
          <w:ilvl w:val="0"/>
          <w:numId w:val="12"/>
        </w:numPr>
        <w:jc w:val="both"/>
      </w:pPr>
      <w:r>
        <w:t>ehitada metallaedu ja traattarasid</w:t>
      </w:r>
    </w:p>
    <w:p w14:paraId="21FC0988" w14:textId="77777777" w:rsidR="005D2B04" w:rsidRDefault="005D2B04" w:rsidP="005D2B04">
      <w:pPr>
        <w:numPr>
          <w:ilvl w:val="0"/>
          <w:numId w:val="12"/>
        </w:numPr>
        <w:jc w:val="both"/>
      </w:pPr>
      <w:r>
        <w:t>rajada loomade joogikohti</w:t>
      </w:r>
    </w:p>
    <w:p w14:paraId="5D0664E5" w14:textId="77777777" w:rsidR="005D2B04" w:rsidRDefault="005D2B04" w:rsidP="005D2B04">
      <w:pPr>
        <w:jc w:val="both"/>
      </w:pPr>
      <w:r>
        <w:t>Õhuliinide juures on keelatud:</w:t>
      </w:r>
    </w:p>
    <w:p w14:paraId="595991C3" w14:textId="77777777" w:rsidR="005D2B04" w:rsidRDefault="005D2B04" w:rsidP="005D2B04">
      <w:pPr>
        <w:numPr>
          <w:ilvl w:val="0"/>
          <w:numId w:val="13"/>
        </w:numPr>
        <w:jc w:val="both"/>
      </w:pPr>
      <w:r>
        <w:t xml:space="preserve">sõita masinate ja mehhanismidega, mille </w:t>
      </w:r>
      <w:proofErr w:type="spellStart"/>
      <w:r>
        <w:t>üldkõrgus</w:t>
      </w:r>
      <w:proofErr w:type="spellEnd"/>
      <w:r>
        <w:t xml:space="preserve"> maapinnast koos veosega või ilma selleta on üle 4,5 meetri</w:t>
      </w:r>
    </w:p>
    <w:p w14:paraId="5C39C73F" w14:textId="77777777" w:rsidR="005D2B04" w:rsidRDefault="005D2B04" w:rsidP="005D2B04">
      <w:pPr>
        <w:jc w:val="both"/>
      </w:pPr>
      <w:r>
        <w:t>Veekaabelliinide juures on keelatud:</w:t>
      </w:r>
    </w:p>
    <w:p w14:paraId="2F9D9AD2" w14:textId="77777777" w:rsidR="005D2B04" w:rsidRDefault="005D2B04" w:rsidP="005D2B04">
      <w:pPr>
        <w:numPr>
          <w:ilvl w:val="0"/>
          <w:numId w:val="14"/>
        </w:numPr>
        <w:jc w:val="both"/>
      </w:pPr>
      <w:r>
        <w:t>ankurdada veesõidukit</w:t>
      </w:r>
    </w:p>
    <w:p w14:paraId="4C494973" w14:textId="77777777" w:rsidR="005D2B04" w:rsidRDefault="005D2B04" w:rsidP="005D2B04">
      <w:pPr>
        <w:numPr>
          <w:ilvl w:val="0"/>
          <w:numId w:val="14"/>
        </w:numPr>
        <w:jc w:val="both"/>
      </w:pPr>
      <w:r>
        <w:t>liikuda heidetud ankru, kettide, logide, traalide ja võrkudega</w:t>
      </w:r>
    </w:p>
    <w:p w14:paraId="32938E7B" w14:textId="77777777" w:rsidR="005D2B04" w:rsidRDefault="005D2B04" w:rsidP="005D2B04">
      <w:pPr>
        <w:numPr>
          <w:ilvl w:val="0"/>
          <w:numId w:val="14"/>
        </w:numPr>
        <w:jc w:val="both"/>
      </w:pPr>
      <w:r>
        <w:t>paigaldada veesõidukite liiklustähiseid ja poisid</w:t>
      </w:r>
    </w:p>
    <w:p w14:paraId="61CDC605" w14:textId="77777777" w:rsidR="005D2B04" w:rsidRDefault="005D2B04" w:rsidP="005D2B04">
      <w:pPr>
        <w:numPr>
          <w:ilvl w:val="0"/>
          <w:numId w:val="14"/>
        </w:numPr>
        <w:jc w:val="both"/>
      </w:pPr>
      <w:r>
        <w:t>varuda jääd</w:t>
      </w:r>
    </w:p>
    <w:p w14:paraId="2E3296A4" w14:textId="77777777" w:rsidR="005D2B04" w:rsidRPr="00E47E3E" w:rsidRDefault="005D2B04" w:rsidP="005D2B04">
      <w:pPr>
        <w:rPr>
          <w:szCs w:val="24"/>
        </w:rPr>
      </w:pPr>
    </w:p>
    <w:p w14:paraId="65C9EFD6" w14:textId="77777777" w:rsidR="005D2B04" w:rsidRPr="00E47E3E" w:rsidRDefault="005D2B04" w:rsidP="005D2B04">
      <w:pPr>
        <w:pStyle w:val="Heading2"/>
      </w:pPr>
      <w:bookmarkStart w:id="16" w:name="_Toc27658749"/>
      <w:bookmarkStart w:id="17" w:name="_Toc117770127"/>
      <w:r w:rsidRPr="00E47E3E">
        <w:t>Teekat</w:t>
      </w:r>
      <w:r>
        <w:t>ete</w:t>
      </w:r>
      <w:r w:rsidRPr="00E47E3E">
        <w:t xml:space="preserve"> ja haljastus</w:t>
      </w:r>
      <w:r>
        <w:t>e taastus</w:t>
      </w:r>
      <w:bookmarkEnd w:id="16"/>
      <w:bookmarkEnd w:id="17"/>
    </w:p>
    <w:p w14:paraId="0F02D1EB" w14:textId="77777777" w:rsidR="005D2B04" w:rsidRDefault="005D2B04" w:rsidP="005D2B04">
      <w:pPr>
        <w:rPr>
          <w:szCs w:val="24"/>
        </w:rPr>
      </w:pPr>
      <w:r w:rsidRPr="00E47E3E">
        <w:rPr>
          <w:szCs w:val="24"/>
        </w:rPr>
        <w:t>Peale kaevetöid ja liinirajatise ehitamist taastada rikutud haljasmaa ja teekatted vähemalt olemasoleval tasemel.</w:t>
      </w:r>
    </w:p>
    <w:p w14:paraId="7A3BCA6E" w14:textId="77777777" w:rsidR="005D2B04" w:rsidRDefault="005D2B04" w:rsidP="005D2B04">
      <w:pPr>
        <w:rPr>
          <w:szCs w:val="24"/>
        </w:rPr>
      </w:pPr>
    </w:p>
    <w:p w14:paraId="62D1E8A7" w14:textId="77777777" w:rsidR="005D2B04" w:rsidRPr="005C1712" w:rsidRDefault="005D2B04" w:rsidP="005D2B04">
      <w:pPr>
        <w:rPr>
          <w:szCs w:val="24"/>
        </w:rPr>
      </w:pPr>
      <w:r>
        <w:rPr>
          <w:szCs w:val="24"/>
        </w:rPr>
        <w:t>T</w:t>
      </w:r>
      <w:r w:rsidRPr="005C1712">
        <w:rPr>
          <w:szCs w:val="24"/>
        </w:rPr>
        <w:t>eekatte taastamisel lähtutakse järgmistest põhimõtetest:</w:t>
      </w:r>
    </w:p>
    <w:p w14:paraId="29D730E7" w14:textId="77777777" w:rsidR="005D2B04" w:rsidRPr="005C1712" w:rsidRDefault="005D2B04" w:rsidP="005D2B04">
      <w:pPr>
        <w:numPr>
          <w:ilvl w:val="0"/>
          <w:numId w:val="8"/>
        </w:numPr>
        <w:jc w:val="both"/>
        <w:rPr>
          <w:szCs w:val="24"/>
        </w:rPr>
      </w:pPr>
      <w:r w:rsidRPr="005C1712">
        <w:rPr>
          <w:szCs w:val="24"/>
        </w:rPr>
        <w:t>Asfaltkatte erinevate kihtide vaheline pind, samuti ka uue asfaldikihi ja vana asfaldikihi vaheline kontaktpind krunditakse eelnevalt puhastades bituumeni või bituumenemulsiooniga. Pealmisse asfaldikihti jäävad liitekohad töödeldakse bituumeni või bituumenemulsiooniga ning puistatakse üle graniitsõelmetega või jämedateralise liivaga v.a. jalg- ja jalgrattateedel, kus tuleb kasutada üksnes vuugiliimi. Kogu teekatte konstruktsiooni taastamisel ristlõike laiuses paigaldatakse asfaltkate sooja vuugiga.</w:t>
      </w:r>
    </w:p>
    <w:p w14:paraId="3F7BC66A" w14:textId="77777777" w:rsidR="005D2B04" w:rsidRPr="005C1712" w:rsidRDefault="005D2B04" w:rsidP="005D2B04">
      <w:pPr>
        <w:numPr>
          <w:ilvl w:val="0"/>
          <w:numId w:val="8"/>
        </w:numPr>
        <w:jc w:val="both"/>
        <w:rPr>
          <w:szCs w:val="24"/>
        </w:rPr>
      </w:pPr>
      <w:r>
        <w:rPr>
          <w:szCs w:val="24"/>
        </w:rPr>
        <w:t>P</w:t>
      </w:r>
      <w:r w:rsidRPr="005C1712">
        <w:rPr>
          <w:szCs w:val="24"/>
        </w:rPr>
        <w:t>iki tänavat toimuvate kaevetööde korral taastatakse kuni 3 m laiused alla 5 aasta vanused asfaltkatted kogu tänava sõidutee laiuselt ja jalgrattateed alati katte kogulaiuselt;</w:t>
      </w:r>
    </w:p>
    <w:p w14:paraId="0A77A8B4" w14:textId="77777777" w:rsidR="005D2B04" w:rsidRPr="005C1712" w:rsidRDefault="005D2B04" w:rsidP="005D2B04">
      <w:pPr>
        <w:numPr>
          <w:ilvl w:val="0"/>
          <w:numId w:val="8"/>
        </w:numPr>
        <w:jc w:val="both"/>
        <w:rPr>
          <w:szCs w:val="24"/>
        </w:rPr>
      </w:pPr>
      <w:r>
        <w:rPr>
          <w:szCs w:val="24"/>
        </w:rPr>
        <w:t>K</w:t>
      </w:r>
      <w:r w:rsidRPr="005C1712">
        <w:rPr>
          <w:szCs w:val="24"/>
        </w:rPr>
        <w:t>ui rikutakse rohkem kui 50% teekatte pinnast, taastatakse tee kogu laiuses;</w:t>
      </w:r>
    </w:p>
    <w:p w14:paraId="2B8FACDA" w14:textId="77777777" w:rsidR="005D2B04" w:rsidRPr="005C1712" w:rsidRDefault="005D2B04" w:rsidP="005D2B04">
      <w:pPr>
        <w:numPr>
          <w:ilvl w:val="0"/>
          <w:numId w:val="8"/>
        </w:numPr>
        <w:jc w:val="both"/>
        <w:rPr>
          <w:szCs w:val="24"/>
        </w:rPr>
      </w:pPr>
      <w:r>
        <w:rPr>
          <w:szCs w:val="24"/>
        </w:rPr>
        <w:t>K</w:t>
      </w:r>
      <w:r w:rsidRPr="005C1712">
        <w:rPr>
          <w:szCs w:val="24"/>
        </w:rPr>
        <w:t>ui trass on sõidutee äärest lähemal kui 2 m, siis taastatakse see kuni lähema sõidutee ääreni</w:t>
      </w:r>
      <w:r>
        <w:rPr>
          <w:szCs w:val="24"/>
        </w:rPr>
        <w:t xml:space="preserve"> </w:t>
      </w:r>
      <w:r w:rsidRPr="005C1712">
        <w:rPr>
          <w:szCs w:val="24"/>
        </w:rPr>
        <w:t>olenemata jalg- ja jalgrattatee laiusest taastatakse tee kaeveala ulatuses kogu laiuses;</w:t>
      </w:r>
    </w:p>
    <w:p w14:paraId="41E6E829" w14:textId="77777777" w:rsidR="005D2B04" w:rsidRPr="005C1712" w:rsidRDefault="005D2B04" w:rsidP="005D2B04">
      <w:pPr>
        <w:numPr>
          <w:ilvl w:val="0"/>
          <w:numId w:val="8"/>
        </w:numPr>
        <w:jc w:val="both"/>
        <w:rPr>
          <w:szCs w:val="24"/>
        </w:rPr>
      </w:pPr>
      <w:r>
        <w:rPr>
          <w:szCs w:val="24"/>
        </w:rPr>
        <w:t>A</w:t>
      </w:r>
      <w:r w:rsidRPr="005C1712">
        <w:rPr>
          <w:szCs w:val="24"/>
        </w:rPr>
        <w:t>sfaltkate taastatakse kaeviku servast mõlemalt poolt 50 cm laiemalt.</w:t>
      </w:r>
    </w:p>
    <w:p w14:paraId="526532E0" w14:textId="77777777" w:rsidR="005D2B04" w:rsidRPr="005C1712" w:rsidRDefault="005D2B04" w:rsidP="005D2B04">
      <w:pPr>
        <w:numPr>
          <w:ilvl w:val="0"/>
          <w:numId w:val="8"/>
        </w:numPr>
        <w:jc w:val="both"/>
        <w:rPr>
          <w:szCs w:val="24"/>
        </w:rPr>
      </w:pPr>
      <w:r w:rsidRPr="005C1712">
        <w:rPr>
          <w:szCs w:val="24"/>
        </w:rPr>
        <w:t xml:space="preserve">Taastatavate teekonstruktsioonide tasasuse nõuded peavad olema tagatud vastavalt Majandus ja Taristuministri poolt kinnitatud 3.08.2015 nr 101 “Tee ehitamise </w:t>
      </w:r>
      <w:proofErr w:type="spellStart"/>
      <w:r w:rsidRPr="005C1712">
        <w:rPr>
          <w:szCs w:val="24"/>
        </w:rPr>
        <w:t>kvaliteede</w:t>
      </w:r>
      <w:proofErr w:type="spellEnd"/>
      <w:r w:rsidRPr="005C1712">
        <w:rPr>
          <w:szCs w:val="24"/>
        </w:rPr>
        <w:t xml:space="preserve"> nõuded” lisa 2 tabeli väljundnäitajatele.</w:t>
      </w:r>
    </w:p>
    <w:p w14:paraId="0F5DAE3E" w14:textId="77777777" w:rsidR="005D2B04" w:rsidRPr="005C1712" w:rsidRDefault="005D2B04" w:rsidP="005D2B04">
      <w:pPr>
        <w:numPr>
          <w:ilvl w:val="0"/>
          <w:numId w:val="8"/>
        </w:numPr>
        <w:jc w:val="both"/>
        <w:rPr>
          <w:szCs w:val="24"/>
        </w:rPr>
      </w:pPr>
      <w:r w:rsidRPr="005C1712">
        <w:rPr>
          <w:szCs w:val="24"/>
        </w:rPr>
        <w:t>Kaevaja vahetab tema poolt lõhutud või rikutud äärekivid, tehnovõrkude kaevud ja kaaned.</w:t>
      </w:r>
    </w:p>
    <w:p w14:paraId="17F24576" w14:textId="77777777" w:rsidR="005D2B04" w:rsidRPr="005C1712" w:rsidRDefault="005D2B04" w:rsidP="005D2B04">
      <w:pPr>
        <w:numPr>
          <w:ilvl w:val="0"/>
          <w:numId w:val="8"/>
        </w:numPr>
        <w:jc w:val="both"/>
        <w:rPr>
          <w:szCs w:val="24"/>
        </w:rPr>
      </w:pPr>
      <w:r w:rsidRPr="005C1712">
        <w:rPr>
          <w:szCs w:val="24"/>
        </w:rPr>
        <w:t>Olemasoleva teekatte kaevetöötrassiga piirnev serv lõigatakse enne taastamist sirgeks. Serva profiilis ei tohi olla kõrvalekaldeid ega varisemisi.</w:t>
      </w:r>
    </w:p>
    <w:p w14:paraId="445F778A" w14:textId="77777777" w:rsidR="005D2B04" w:rsidRPr="005C1712" w:rsidRDefault="005D2B04" w:rsidP="005D2B04">
      <w:pPr>
        <w:numPr>
          <w:ilvl w:val="0"/>
          <w:numId w:val="8"/>
        </w:numPr>
        <w:jc w:val="both"/>
        <w:rPr>
          <w:szCs w:val="24"/>
        </w:rPr>
      </w:pPr>
      <w:r w:rsidRPr="005C1712">
        <w:rPr>
          <w:szCs w:val="24"/>
        </w:rPr>
        <w:t>Vastavalt vajadusele võib vallavalitsus määrata täiendavaid nõudeid kaevetööde läbiviimisele, kaevetöödel kasutatavate ehitusmaterjalidele ning muudele kaevetöödega seotud toimingutele.</w:t>
      </w:r>
    </w:p>
    <w:p w14:paraId="1D79C167" w14:textId="77777777" w:rsidR="005D2B04" w:rsidRPr="005C1712" w:rsidRDefault="005D2B04" w:rsidP="005D2B04">
      <w:pPr>
        <w:numPr>
          <w:ilvl w:val="0"/>
          <w:numId w:val="8"/>
        </w:numPr>
        <w:jc w:val="both"/>
        <w:rPr>
          <w:szCs w:val="24"/>
        </w:rPr>
      </w:pPr>
      <w:r w:rsidRPr="005C1712">
        <w:rPr>
          <w:szCs w:val="24"/>
        </w:rPr>
        <w:t>Kui liiklus on vaja avada enne teekatte täielikku taastamist või kui ilmastikust tingituna ei ole võimalik teekatet või haljastust taastada koheselt nõuetekohaselt, taastab kaevaja teekatte või haljastuse ajutiselt. Kaeviku asfaltkatte servade ja ajutise materjali kõrguste eri</w:t>
      </w:r>
      <w:r w:rsidRPr="005C1712">
        <w:rPr>
          <w:szCs w:val="24"/>
        </w:rPr>
        <w:lastRenderedPageBreak/>
        <w:t xml:space="preserve">nevust (maksimaalne lubatud erinevus +/- 3 cm) kohustub kaevaja vastutav isik igapäevaselt jälgima ning vajaduse ilmnemisel koheselt tagama täiendava materjali lisamise ning kogu kaeveala ulatuses tihendamistööd. Asfaltkattega ja kuumpinnatud </w:t>
      </w:r>
      <w:proofErr w:type="spellStart"/>
      <w:r w:rsidRPr="005C1712">
        <w:rPr>
          <w:szCs w:val="24"/>
        </w:rPr>
        <w:t>kergkattega</w:t>
      </w:r>
      <w:proofErr w:type="spellEnd"/>
      <w:r w:rsidRPr="005C1712">
        <w:rPr>
          <w:szCs w:val="24"/>
        </w:rPr>
        <w:t xml:space="preserve"> tänaval või teel on lubatud ajutise teekatte taastamise materjalina kasutada killustiku kihi kiilumiseks asfaltfreespuru ning ka külmalt paigaldatavat bituumenit sisaldav (külm)asfaldisegu. Talviste kaevetööde puhul taastab kaevaja objekti lõplikult hiljemalt 15. maiks. Tähtaega võib pikendada </w:t>
      </w:r>
      <w:proofErr w:type="spellStart"/>
      <w:r w:rsidRPr="005C1712">
        <w:rPr>
          <w:szCs w:val="24"/>
        </w:rPr>
        <w:t>menetleja</w:t>
      </w:r>
      <w:proofErr w:type="spellEnd"/>
      <w:r w:rsidRPr="005C1712">
        <w:rPr>
          <w:szCs w:val="24"/>
        </w:rPr>
        <w:t xml:space="preserve"> eraldi otsuse alusel.</w:t>
      </w:r>
    </w:p>
    <w:p w14:paraId="62FD3ED8" w14:textId="77777777" w:rsidR="005D2B04" w:rsidRPr="005C1712" w:rsidRDefault="005D2B04" w:rsidP="005D2B04">
      <w:pPr>
        <w:numPr>
          <w:ilvl w:val="0"/>
          <w:numId w:val="8"/>
        </w:numPr>
        <w:jc w:val="both"/>
        <w:rPr>
          <w:szCs w:val="24"/>
        </w:rPr>
      </w:pPr>
      <w:r w:rsidRPr="005C1712">
        <w:rPr>
          <w:szCs w:val="24"/>
        </w:rPr>
        <w:t>Kaevetööde käigus kolmandatele isikutele tekitatud kahjustused peavad olema likvideeritud kaevetööde teostaja poolt kaevetööde loa kehtivuse ajal.</w:t>
      </w:r>
    </w:p>
    <w:p w14:paraId="2860C7AD" w14:textId="77777777" w:rsidR="005D2B04" w:rsidRDefault="005D2B04" w:rsidP="005D2B04">
      <w:pPr>
        <w:rPr>
          <w:szCs w:val="24"/>
        </w:rPr>
      </w:pPr>
    </w:p>
    <w:p w14:paraId="23D8FE35" w14:textId="77777777" w:rsidR="005D2B04" w:rsidRPr="005C1712" w:rsidRDefault="005D2B04" w:rsidP="005D2B04">
      <w:pPr>
        <w:rPr>
          <w:szCs w:val="24"/>
        </w:rPr>
      </w:pPr>
    </w:p>
    <w:p w14:paraId="569D003C" w14:textId="77777777" w:rsidR="005D2B04" w:rsidRPr="005C1712" w:rsidRDefault="005D2B04" w:rsidP="005D2B04">
      <w:pPr>
        <w:rPr>
          <w:szCs w:val="24"/>
        </w:rPr>
      </w:pPr>
      <w:r w:rsidRPr="005C1712">
        <w:rPr>
          <w:szCs w:val="24"/>
        </w:rPr>
        <w:t>Teekatete taastamisel lähtutakse järgmistest dokumentidest:</w:t>
      </w:r>
    </w:p>
    <w:p w14:paraId="601ED47D" w14:textId="77777777" w:rsidR="005D2B04" w:rsidRPr="005C1712" w:rsidRDefault="005D2B04" w:rsidP="005D2B04">
      <w:pPr>
        <w:numPr>
          <w:ilvl w:val="0"/>
          <w:numId w:val="9"/>
        </w:numPr>
        <w:jc w:val="both"/>
        <w:rPr>
          <w:szCs w:val="24"/>
        </w:rPr>
      </w:pPr>
      <w:r w:rsidRPr="005C1712">
        <w:rPr>
          <w:szCs w:val="24"/>
        </w:rPr>
        <w:t>Majandus ja Taristuministri poolt kinnitatud 3.08.2015 nr 101 “Tee ehitamise kvaliteed</w:t>
      </w:r>
      <w:r>
        <w:rPr>
          <w:szCs w:val="24"/>
        </w:rPr>
        <w:t>i</w:t>
      </w:r>
      <w:r w:rsidRPr="005C1712">
        <w:rPr>
          <w:szCs w:val="24"/>
        </w:rPr>
        <w:t xml:space="preserve"> nõuded”.</w:t>
      </w:r>
    </w:p>
    <w:p w14:paraId="19CA9F52" w14:textId="77777777" w:rsidR="005D2B04" w:rsidRPr="005C1712" w:rsidRDefault="005D2B04" w:rsidP="005D2B04">
      <w:pPr>
        <w:numPr>
          <w:ilvl w:val="0"/>
          <w:numId w:val="9"/>
        </w:numPr>
        <w:jc w:val="both"/>
        <w:rPr>
          <w:szCs w:val="24"/>
        </w:rPr>
      </w:pPr>
      <w:r w:rsidRPr="005C1712">
        <w:rPr>
          <w:szCs w:val="24"/>
        </w:rPr>
        <w:t>Eesti Asfaldiliidu standardid;</w:t>
      </w:r>
    </w:p>
    <w:p w14:paraId="0D4ED373" w14:textId="77777777" w:rsidR="005D2B04" w:rsidRPr="005C1712" w:rsidRDefault="005D2B04" w:rsidP="005D2B04">
      <w:pPr>
        <w:numPr>
          <w:ilvl w:val="0"/>
          <w:numId w:val="9"/>
        </w:numPr>
        <w:jc w:val="both"/>
        <w:rPr>
          <w:szCs w:val="24"/>
        </w:rPr>
      </w:pPr>
      <w:r>
        <w:rPr>
          <w:szCs w:val="24"/>
        </w:rPr>
        <w:t>A</w:t>
      </w:r>
      <w:r w:rsidRPr="005C1712">
        <w:rPr>
          <w:szCs w:val="24"/>
        </w:rPr>
        <w:t>sfaldinormid;</w:t>
      </w:r>
    </w:p>
    <w:p w14:paraId="2412A145" w14:textId="77777777" w:rsidR="005D2B04" w:rsidRDefault="005D2B04" w:rsidP="005D2B04">
      <w:pPr>
        <w:numPr>
          <w:ilvl w:val="0"/>
          <w:numId w:val="9"/>
        </w:numPr>
        <w:jc w:val="both"/>
        <w:rPr>
          <w:szCs w:val="24"/>
        </w:rPr>
      </w:pPr>
      <w:r>
        <w:rPr>
          <w:szCs w:val="24"/>
        </w:rPr>
        <w:t>E</w:t>
      </w:r>
      <w:r w:rsidRPr="005C1712">
        <w:rPr>
          <w:szCs w:val="24"/>
        </w:rPr>
        <w:t>hitusseadustik ja kehtivad Vabariigi Valitsuse ja asjakohase ministri määrused;</w:t>
      </w:r>
    </w:p>
    <w:p w14:paraId="79C19A45" w14:textId="77777777" w:rsidR="005D2B04" w:rsidRPr="00E47E3E" w:rsidRDefault="005D2B04" w:rsidP="005D2B04">
      <w:pPr>
        <w:rPr>
          <w:szCs w:val="24"/>
        </w:rPr>
      </w:pPr>
    </w:p>
    <w:p w14:paraId="134850D7" w14:textId="77777777" w:rsidR="005D2B04" w:rsidRPr="00E47E3E" w:rsidRDefault="005D2B04" w:rsidP="005D2B04">
      <w:pPr>
        <w:pStyle w:val="Heading2"/>
      </w:pPr>
      <w:bookmarkStart w:id="18" w:name="_Toc27658750"/>
      <w:bookmarkStart w:id="19" w:name="_Toc117770128"/>
      <w:r w:rsidRPr="00E47E3E">
        <w:t>Töötervishoid ja tööohutus</w:t>
      </w:r>
      <w:bookmarkEnd w:id="18"/>
      <w:bookmarkEnd w:id="19"/>
    </w:p>
    <w:p w14:paraId="585200AD" w14:textId="77777777" w:rsidR="005D2B04" w:rsidRPr="00E47E3E" w:rsidRDefault="005D2B04" w:rsidP="005D2B04">
      <w:pPr>
        <w:jc w:val="both"/>
        <w:rPr>
          <w:szCs w:val="24"/>
        </w:rPr>
      </w:pPr>
      <w:r w:rsidRPr="00E47E3E">
        <w:rPr>
          <w:szCs w:val="24"/>
        </w:rPr>
        <w:t xml:space="preserve">Tööde teostamisel järgida Eesti Vabariigi töötervishoiu- ja tööohutusalaste õigusaktide nõudeid. </w:t>
      </w:r>
    </w:p>
    <w:p w14:paraId="5CF0CC01" w14:textId="77777777" w:rsidR="005D2B04" w:rsidRPr="00E47E3E" w:rsidRDefault="005D2B04" w:rsidP="005D2B04">
      <w:pPr>
        <w:jc w:val="both"/>
        <w:rPr>
          <w:szCs w:val="24"/>
        </w:rPr>
      </w:pPr>
      <w:r w:rsidRPr="00E47E3E">
        <w:rPr>
          <w:szCs w:val="24"/>
        </w:rPr>
        <w:t>6.5 Tööde kvaliteedinõuded</w:t>
      </w:r>
      <w:r>
        <w:rPr>
          <w:szCs w:val="24"/>
        </w:rPr>
        <w:t xml:space="preserve">, </w:t>
      </w:r>
      <w:r w:rsidRPr="00E47E3E">
        <w:rPr>
          <w:szCs w:val="24"/>
        </w:rPr>
        <w:t xml:space="preserve">Ehitustööde teostamisel juhinduda kehtivatest ehitusmäärustest ja –normidest ning Telia Eesti AS-i tehnilistest nõuetest liini– ja kaablivõrgu ehitamisel. </w:t>
      </w:r>
    </w:p>
    <w:p w14:paraId="1CCF366E" w14:textId="77777777" w:rsidR="005D2B04" w:rsidRPr="00E47E3E" w:rsidRDefault="005D2B04" w:rsidP="005D2B04">
      <w:pPr>
        <w:rPr>
          <w:szCs w:val="24"/>
        </w:rPr>
      </w:pPr>
    </w:p>
    <w:p w14:paraId="5467DB4C" w14:textId="77777777" w:rsidR="005D2B04" w:rsidRPr="00E47E3E" w:rsidRDefault="005D2B04" w:rsidP="005D2B04">
      <w:pPr>
        <w:pStyle w:val="Heading2"/>
      </w:pPr>
      <w:bookmarkStart w:id="20" w:name="_Toc27658751"/>
      <w:bookmarkStart w:id="21" w:name="_Toc117770129"/>
      <w:r w:rsidRPr="00E47E3E">
        <w:t>Tööde dokumenteerimine ja järelevalve</w:t>
      </w:r>
      <w:bookmarkEnd w:id="20"/>
      <w:bookmarkEnd w:id="21"/>
    </w:p>
    <w:p w14:paraId="2F54DB6F" w14:textId="77777777" w:rsidR="005D2B04" w:rsidRPr="00E47E3E" w:rsidRDefault="005D2B04" w:rsidP="005D2B04">
      <w:pPr>
        <w:jc w:val="both"/>
        <w:rPr>
          <w:szCs w:val="24"/>
        </w:rPr>
      </w:pPr>
      <w:r w:rsidRPr="00E47E3E">
        <w:rPr>
          <w:szCs w:val="24"/>
        </w:rPr>
        <w:t>Teostatud tööde kohta koostada teostusjoonised ja kaetud tööde aktid. Kõrvalekalded projektist fikseerida vastavates protokollides ja kooskõlastada ehitusjärelevalvet teostava ametiisikuga.</w:t>
      </w:r>
    </w:p>
    <w:p w14:paraId="65730F95" w14:textId="77777777" w:rsidR="005D2B04" w:rsidRPr="00E47E3E" w:rsidRDefault="005D2B04" w:rsidP="005D2B04">
      <w:pPr>
        <w:rPr>
          <w:szCs w:val="24"/>
        </w:rPr>
      </w:pPr>
    </w:p>
    <w:p w14:paraId="0A29B44E" w14:textId="77777777" w:rsidR="005D2B04" w:rsidRPr="00E47E3E" w:rsidRDefault="005D2B04" w:rsidP="005D2B04">
      <w:pPr>
        <w:pStyle w:val="Heading2"/>
      </w:pPr>
      <w:bookmarkStart w:id="22" w:name="_Toc27658752"/>
      <w:bookmarkStart w:id="23" w:name="_Toc117770130"/>
      <w:r w:rsidRPr="00E47E3E">
        <w:t>Jäätmekäitlus</w:t>
      </w:r>
      <w:bookmarkEnd w:id="22"/>
      <w:bookmarkEnd w:id="23"/>
    </w:p>
    <w:p w14:paraId="1E01F25A" w14:textId="484EEADC" w:rsidR="005D2B04" w:rsidRPr="005057D3" w:rsidRDefault="005D2B04" w:rsidP="005D2B04">
      <w:pPr>
        <w:jc w:val="both"/>
        <w:rPr>
          <w:szCs w:val="24"/>
        </w:rPr>
      </w:pPr>
      <w:r w:rsidRPr="00E47E3E">
        <w:rPr>
          <w:szCs w:val="24"/>
        </w:rPr>
        <w:t>Ehitusel tekkivate jäätmete käitlemisel juhinduda kohaliku omavalitsuse jäätmekäitluse eeskirja nõuetest ning konkreetse ehitusettevõtja jäätmekäitluse kavast.</w:t>
      </w:r>
    </w:p>
    <w:p w14:paraId="21160CBC" w14:textId="07675A04" w:rsidR="006533E9" w:rsidRDefault="006533E9">
      <w:pPr>
        <w:jc w:val="both"/>
      </w:pPr>
    </w:p>
    <w:sectPr w:rsidR="006533E9">
      <w:footerReference w:type="default" r:id="rId8"/>
      <w:type w:val="continuous"/>
      <w:pgSz w:w="11906" w:h="16838"/>
      <w:pgMar w:top="993" w:right="1134" w:bottom="851" w:left="1418" w:header="3"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1FF69" w14:textId="77777777" w:rsidR="00A0362E" w:rsidRDefault="00A0362E">
      <w:r>
        <w:separator/>
      </w:r>
    </w:p>
  </w:endnote>
  <w:endnote w:type="continuationSeparator" w:id="0">
    <w:p w14:paraId="4E68AD26" w14:textId="77777777" w:rsidR="00A0362E" w:rsidRDefault="00A03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Swis721 Cn BT">
    <w:panose1 w:val="020B0506020202030204"/>
    <w:charset w:val="00"/>
    <w:family w:val="swiss"/>
    <w:pitch w:val="variable"/>
    <w:sig w:usb0="00000087" w:usb1="00000000" w:usb2="00000000" w:usb3="00000000" w:csb0="0000001B"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82" w:type="dxa"/>
      <w:tblLayout w:type="fixed"/>
      <w:tblLook w:val="0000" w:firstRow="0" w:lastRow="0" w:firstColumn="0" w:lastColumn="0" w:noHBand="0" w:noVBand="0"/>
    </w:tblPr>
    <w:tblGrid>
      <w:gridCol w:w="1314"/>
      <w:gridCol w:w="1843"/>
      <w:gridCol w:w="1134"/>
      <w:gridCol w:w="1134"/>
      <w:gridCol w:w="3247"/>
      <w:gridCol w:w="1540"/>
    </w:tblGrid>
    <w:tr w:rsidR="001D7CBC" w:rsidRPr="001D7CBC" w14:paraId="1AC68EC5" w14:textId="77777777" w:rsidTr="0063591E">
      <w:trPr>
        <w:trHeight w:val="532"/>
      </w:trPr>
      <w:tc>
        <w:tcPr>
          <w:tcW w:w="5425" w:type="dxa"/>
          <w:gridSpan w:val="4"/>
          <w:vMerge w:val="restart"/>
          <w:tcBorders>
            <w:top w:val="single" w:sz="4" w:space="0" w:color="000000"/>
            <w:left w:val="single" w:sz="4" w:space="0" w:color="000000"/>
            <w:bottom w:val="single" w:sz="4" w:space="0" w:color="000000"/>
          </w:tcBorders>
          <w:shd w:val="clear" w:color="auto" w:fill="auto"/>
        </w:tcPr>
        <w:p w14:paraId="5A8E8FC6" w14:textId="77777777" w:rsidR="001D7CBC" w:rsidRPr="001D7CBC" w:rsidRDefault="001D7CBC" w:rsidP="001D7CBC">
          <w:pPr>
            <w:pStyle w:val="Footer"/>
            <w:snapToGrid w:val="0"/>
            <w:ind w:right="360"/>
            <w:rPr>
              <w:kern w:val="2"/>
              <w:sz w:val="14"/>
            </w:rPr>
          </w:pPr>
          <w:r w:rsidRPr="001D7CBC">
            <w:rPr>
              <w:sz w:val="14"/>
            </w:rPr>
            <w:t>Objekti nimi</w:t>
          </w:r>
        </w:p>
        <w:p w14:paraId="2A2E9338" w14:textId="77777777" w:rsidR="001D7CBC" w:rsidRPr="001D7CBC" w:rsidRDefault="001D7CBC" w:rsidP="001D7CBC">
          <w:pPr>
            <w:rPr>
              <w:sz w:val="14"/>
              <w:szCs w:val="14"/>
            </w:rPr>
          </w:pPr>
        </w:p>
        <w:p w14:paraId="57D2A196" w14:textId="77777777" w:rsidR="001D7CBC" w:rsidRPr="001D7CBC" w:rsidRDefault="001D7CBC" w:rsidP="001D7CBC">
          <w:pPr>
            <w:pStyle w:val="Footer"/>
            <w:jc w:val="center"/>
            <w:rPr>
              <w:sz w:val="14"/>
            </w:rPr>
          </w:pPr>
          <w:r w:rsidRPr="001D7CBC">
            <w:rPr>
              <w:sz w:val="26"/>
              <w:szCs w:val="26"/>
            </w:rPr>
            <w:t>MARANA SUUSARAJAD</w:t>
          </w:r>
        </w:p>
        <w:p w14:paraId="468DD3F4" w14:textId="77777777" w:rsidR="001D7CBC" w:rsidRPr="001D7CBC" w:rsidRDefault="001D7CBC" w:rsidP="001D7CBC">
          <w:pPr>
            <w:pStyle w:val="Footer"/>
            <w:jc w:val="center"/>
            <w:rPr>
              <w:sz w:val="14"/>
            </w:rPr>
          </w:pPr>
        </w:p>
      </w:tc>
      <w:tc>
        <w:tcPr>
          <w:tcW w:w="3247" w:type="dxa"/>
          <w:vMerge w:val="restart"/>
          <w:tcBorders>
            <w:top w:val="single" w:sz="4" w:space="0" w:color="000000"/>
            <w:left w:val="single" w:sz="4" w:space="0" w:color="000000"/>
            <w:bottom w:val="single" w:sz="4" w:space="0" w:color="000000"/>
          </w:tcBorders>
          <w:shd w:val="clear" w:color="auto" w:fill="auto"/>
        </w:tcPr>
        <w:p w14:paraId="4A091706" w14:textId="77777777" w:rsidR="001D7CBC" w:rsidRPr="001D7CBC" w:rsidRDefault="001D7CBC" w:rsidP="001D7CBC">
          <w:pPr>
            <w:pStyle w:val="Footer"/>
            <w:snapToGrid w:val="0"/>
          </w:pPr>
          <w:r w:rsidRPr="001D7CBC">
            <w:rPr>
              <w:sz w:val="14"/>
            </w:rPr>
            <w:t>Joonise nimetus</w:t>
          </w:r>
        </w:p>
        <w:p w14:paraId="59C523C9" w14:textId="77777777" w:rsidR="001D7CBC" w:rsidRPr="001D7CBC" w:rsidRDefault="001D7CBC" w:rsidP="001D7CBC">
          <w:pPr>
            <w:pStyle w:val="Footer"/>
          </w:pPr>
        </w:p>
        <w:p w14:paraId="7AFAB15B" w14:textId="5D41CECF" w:rsidR="001D7CBC" w:rsidRPr="001D7CBC" w:rsidRDefault="001D7CBC" w:rsidP="001D7CBC">
          <w:pPr>
            <w:pStyle w:val="Footer"/>
            <w:jc w:val="center"/>
            <w:rPr>
              <w:sz w:val="14"/>
            </w:rPr>
          </w:pPr>
          <w:r w:rsidRPr="001D7CBC">
            <w:rPr>
              <w:szCs w:val="24"/>
            </w:rPr>
            <w:t>SELETUSKIRI</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7E72DA01" w14:textId="77777777" w:rsidR="001D7CBC" w:rsidRPr="001D7CBC" w:rsidRDefault="001D7CBC" w:rsidP="001D7CBC">
          <w:pPr>
            <w:pStyle w:val="Footer"/>
            <w:snapToGrid w:val="0"/>
          </w:pPr>
          <w:r w:rsidRPr="001D7CBC">
            <w:rPr>
              <w:sz w:val="14"/>
            </w:rPr>
            <w:t>Eriala</w:t>
          </w:r>
        </w:p>
        <w:p w14:paraId="17225293" w14:textId="77777777" w:rsidR="001D7CBC" w:rsidRPr="001D7CBC" w:rsidRDefault="001D7CBC" w:rsidP="001D7CBC">
          <w:pPr>
            <w:pStyle w:val="Footer"/>
            <w:jc w:val="center"/>
          </w:pPr>
          <w:r w:rsidRPr="001D7CBC">
            <w:t>EL</w:t>
          </w:r>
        </w:p>
      </w:tc>
    </w:tr>
    <w:tr w:rsidR="001D7CBC" w:rsidRPr="001D7CBC" w14:paraId="3762B4F5" w14:textId="77777777" w:rsidTr="0063591E">
      <w:trPr>
        <w:trHeight w:val="393"/>
      </w:trPr>
      <w:tc>
        <w:tcPr>
          <w:tcW w:w="5425" w:type="dxa"/>
          <w:gridSpan w:val="4"/>
          <w:vMerge/>
          <w:tcBorders>
            <w:top w:val="single" w:sz="4" w:space="0" w:color="000000"/>
            <w:left w:val="single" w:sz="4" w:space="0" w:color="000000"/>
            <w:bottom w:val="single" w:sz="4" w:space="0" w:color="000000"/>
          </w:tcBorders>
          <w:shd w:val="clear" w:color="auto" w:fill="auto"/>
        </w:tcPr>
        <w:p w14:paraId="4E5FEC57" w14:textId="77777777" w:rsidR="001D7CBC" w:rsidRPr="001D7CBC" w:rsidRDefault="001D7CBC" w:rsidP="001D7CBC">
          <w:pPr>
            <w:snapToGrid w:val="0"/>
          </w:pPr>
        </w:p>
      </w:tc>
      <w:tc>
        <w:tcPr>
          <w:tcW w:w="3247" w:type="dxa"/>
          <w:vMerge/>
          <w:tcBorders>
            <w:top w:val="single" w:sz="4" w:space="0" w:color="000000"/>
            <w:left w:val="single" w:sz="4" w:space="0" w:color="000000"/>
            <w:bottom w:val="single" w:sz="4" w:space="0" w:color="000000"/>
          </w:tcBorders>
          <w:shd w:val="clear" w:color="auto" w:fill="auto"/>
        </w:tcPr>
        <w:p w14:paraId="50FA981A" w14:textId="77777777" w:rsidR="001D7CBC" w:rsidRPr="001D7CBC" w:rsidRDefault="001D7CBC" w:rsidP="001D7CBC">
          <w:pPr>
            <w:snapToGrid w:val="0"/>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38A9F6C3" w14:textId="77777777" w:rsidR="001D7CBC" w:rsidRPr="001D7CBC" w:rsidRDefault="001D7CBC" w:rsidP="001D7CBC">
          <w:pPr>
            <w:pStyle w:val="Footer"/>
            <w:snapToGrid w:val="0"/>
          </w:pPr>
          <w:r w:rsidRPr="001D7CBC">
            <w:rPr>
              <w:sz w:val="14"/>
            </w:rPr>
            <w:t xml:space="preserve">Staadium </w:t>
          </w:r>
        </w:p>
        <w:p w14:paraId="6B6C5E18" w14:textId="77777777" w:rsidR="001D7CBC" w:rsidRPr="001D7CBC" w:rsidRDefault="001D7CBC" w:rsidP="001D7CBC">
          <w:pPr>
            <w:pStyle w:val="Footer"/>
            <w:jc w:val="center"/>
          </w:pPr>
          <w:r w:rsidRPr="001D7CBC">
            <w:t>PP</w:t>
          </w:r>
        </w:p>
      </w:tc>
    </w:tr>
    <w:tr w:rsidR="001D7CBC" w:rsidRPr="001D7CBC" w14:paraId="1D7E8875" w14:textId="77777777" w:rsidTr="0063591E">
      <w:trPr>
        <w:trHeight w:val="557"/>
      </w:trPr>
      <w:tc>
        <w:tcPr>
          <w:tcW w:w="5425" w:type="dxa"/>
          <w:gridSpan w:val="4"/>
          <w:tcBorders>
            <w:top w:val="single" w:sz="4" w:space="0" w:color="000000"/>
            <w:left w:val="single" w:sz="4" w:space="0" w:color="000000"/>
            <w:bottom w:val="single" w:sz="4" w:space="0" w:color="000000"/>
          </w:tcBorders>
          <w:shd w:val="clear" w:color="auto" w:fill="auto"/>
        </w:tcPr>
        <w:p w14:paraId="60C4E6C1" w14:textId="77777777" w:rsidR="001D7CBC" w:rsidRPr="001D7CBC" w:rsidRDefault="001D7CBC" w:rsidP="001D7CBC">
          <w:pPr>
            <w:pStyle w:val="Footer"/>
            <w:snapToGrid w:val="0"/>
            <w:rPr>
              <w:lang w:val="nl-NL"/>
            </w:rPr>
          </w:pPr>
          <w:r w:rsidRPr="001D7CBC">
            <w:rPr>
              <w:sz w:val="14"/>
              <w:lang w:val="nl-NL"/>
            </w:rPr>
            <w:t>Aadress</w:t>
          </w:r>
        </w:p>
        <w:p w14:paraId="7CD56C73" w14:textId="239E00D7" w:rsidR="001D7CBC" w:rsidRPr="001D7CBC" w:rsidRDefault="001C45BA" w:rsidP="001D7CBC">
          <w:pPr>
            <w:pStyle w:val="Footer"/>
            <w:jc w:val="center"/>
            <w:rPr>
              <w:lang w:val="nl-NL"/>
            </w:rPr>
          </w:pPr>
          <w:r w:rsidRPr="00202CB9">
            <w:rPr>
              <w:sz w:val="22"/>
              <w:szCs w:val="22"/>
              <w:lang w:val="nl-NL"/>
            </w:rPr>
            <w:t>Marana küla, Kilingi-Nõmme</w:t>
          </w:r>
          <w:r>
            <w:rPr>
              <w:sz w:val="22"/>
              <w:szCs w:val="22"/>
              <w:lang w:val="nl-NL"/>
            </w:rPr>
            <w:t>,</w:t>
          </w:r>
          <w:r w:rsidRPr="00202CB9">
            <w:rPr>
              <w:sz w:val="22"/>
              <w:szCs w:val="22"/>
              <w:lang w:val="nl-NL"/>
            </w:rPr>
            <w:t xml:space="preserve"> Saarde vald, Pärnu MK</w:t>
          </w:r>
        </w:p>
      </w:tc>
      <w:tc>
        <w:tcPr>
          <w:tcW w:w="3247" w:type="dxa"/>
          <w:vMerge/>
          <w:tcBorders>
            <w:top w:val="single" w:sz="4" w:space="0" w:color="000000"/>
            <w:left w:val="single" w:sz="4" w:space="0" w:color="000000"/>
            <w:bottom w:val="single" w:sz="4" w:space="0" w:color="000000"/>
          </w:tcBorders>
          <w:shd w:val="clear" w:color="auto" w:fill="auto"/>
        </w:tcPr>
        <w:p w14:paraId="22AE7F06" w14:textId="77777777" w:rsidR="001D7CBC" w:rsidRPr="001D7CBC" w:rsidRDefault="001D7CBC" w:rsidP="001D7CBC">
          <w:pPr>
            <w:snapToGrid w:val="0"/>
            <w:rPr>
              <w:lang w:val="nl-NL"/>
            </w:rPr>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1B4BDDC7" w14:textId="77777777" w:rsidR="001D7CBC" w:rsidRPr="001D7CBC" w:rsidRDefault="001D7CBC" w:rsidP="001D7CBC">
          <w:pPr>
            <w:pStyle w:val="Footer"/>
            <w:snapToGrid w:val="0"/>
          </w:pPr>
          <w:r w:rsidRPr="001D7CBC">
            <w:rPr>
              <w:sz w:val="14"/>
            </w:rPr>
            <w:t>Mõõtkava</w:t>
          </w:r>
        </w:p>
        <w:p w14:paraId="4887D18A" w14:textId="77777777" w:rsidR="001D7CBC" w:rsidRPr="001D7CBC" w:rsidRDefault="001D7CBC" w:rsidP="001D7CBC">
          <w:pPr>
            <w:pStyle w:val="Footer"/>
            <w:jc w:val="center"/>
          </w:pPr>
          <w:r w:rsidRPr="001D7CBC">
            <w:t>-</w:t>
          </w:r>
        </w:p>
      </w:tc>
    </w:tr>
    <w:tr w:rsidR="001D7CBC" w:rsidRPr="001D7CBC" w14:paraId="271E73FE" w14:textId="77777777" w:rsidTr="0063591E">
      <w:trPr>
        <w:trHeight w:val="484"/>
      </w:trPr>
      <w:tc>
        <w:tcPr>
          <w:tcW w:w="1314" w:type="dxa"/>
          <w:vMerge w:val="restart"/>
          <w:tcBorders>
            <w:top w:val="single" w:sz="4" w:space="0" w:color="000000"/>
            <w:left w:val="single" w:sz="4" w:space="0" w:color="000000"/>
            <w:bottom w:val="single" w:sz="4" w:space="0" w:color="000000"/>
          </w:tcBorders>
          <w:shd w:val="clear" w:color="auto" w:fill="auto"/>
        </w:tcPr>
        <w:p w14:paraId="1A45A482" w14:textId="77777777" w:rsidR="001D7CBC" w:rsidRPr="001D7CBC" w:rsidRDefault="001D7CBC" w:rsidP="001D7CBC">
          <w:pPr>
            <w:pStyle w:val="Footer"/>
            <w:snapToGrid w:val="0"/>
            <w:rPr>
              <w:sz w:val="12"/>
              <w:szCs w:val="12"/>
            </w:rPr>
          </w:pPr>
        </w:p>
        <w:p w14:paraId="7CC4C4F2" w14:textId="77777777" w:rsidR="001D7CBC" w:rsidRPr="001D7CBC" w:rsidRDefault="001C71CA" w:rsidP="001D7CBC">
          <w:pPr>
            <w:pStyle w:val="Footer"/>
          </w:pPr>
          <w:r>
            <w:pict w14:anchorId="1AF24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5pt;height:49.1pt" filled="t">
                <v:fill color2="black"/>
                <v:imagedata r:id="rId1" o:title=""/>
              </v:shape>
            </w:pict>
          </w:r>
        </w:p>
      </w:tc>
      <w:tc>
        <w:tcPr>
          <w:tcW w:w="1843" w:type="dxa"/>
          <w:vMerge w:val="restart"/>
          <w:tcBorders>
            <w:top w:val="single" w:sz="4" w:space="0" w:color="000000"/>
            <w:bottom w:val="single" w:sz="4" w:space="0" w:color="000000"/>
          </w:tcBorders>
          <w:shd w:val="clear" w:color="auto" w:fill="auto"/>
        </w:tcPr>
        <w:p w14:paraId="23C4812F" w14:textId="77777777" w:rsidR="001D7CBC" w:rsidRPr="001D7CBC" w:rsidRDefault="001D7CBC" w:rsidP="001D7CBC">
          <w:pPr>
            <w:pStyle w:val="Footer"/>
            <w:snapToGrid w:val="0"/>
            <w:rPr>
              <w:sz w:val="16"/>
            </w:rPr>
          </w:pPr>
          <w:r w:rsidRPr="001D7CBC">
            <w:t>AS TRIGER</w:t>
          </w:r>
        </w:p>
        <w:p w14:paraId="449CB8EC" w14:textId="77777777" w:rsidR="001D7CBC" w:rsidRPr="001D7CBC" w:rsidRDefault="001D7CBC" w:rsidP="001D7CBC">
          <w:pPr>
            <w:pStyle w:val="Footer"/>
            <w:rPr>
              <w:sz w:val="16"/>
            </w:rPr>
          </w:pPr>
          <w:proofErr w:type="spellStart"/>
          <w:r w:rsidRPr="001D7CBC">
            <w:rPr>
              <w:sz w:val="16"/>
            </w:rPr>
            <w:t>J.V.Jannseni</w:t>
          </w:r>
          <w:proofErr w:type="spellEnd"/>
          <w:r w:rsidRPr="001D7CBC">
            <w:rPr>
              <w:sz w:val="16"/>
            </w:rPr>
            <w:t xml:space="preserve"> 33, Pärnu</w:t>
          </w:r>
        </w:p>
        <w:p w14:paraId="4B6F0F33" w14:textId="77777777" w:rsidR="001D7CBC" w:rsidRPr="001D7CBC" w:rsidRDefault="001D7CBC" w:rsidP="001D7CBC">
          <w:pPr>
            <w:pStyle w:val="Footer"/>
            <w:rPr>
              <w:sz w:val="16"/>
              <w:lang w:val="nl-NL"/>
            </w:rPr>
          </w:pPr>
          <w:r w:rsidRPr="001D7CBC">
            <w:rPr>
              <w:sz w:val="16"/>
              <w:lang w:val="nl-NL"/>
            </w:rPr>
            <w:t>EL10053247-001</w:t>
          </w:r>
        </w:p>
        <w:p w14:paraId="7EA6ECB8" w14:textId="77777777" w:rsidR="001D7CBC" w:rsidRPr="001D7CBC" w:rsidRDefault="001D7CBC" w:rsidP="001D7CBC">
          <w:pPr>
            <w:pStyle w:val="Footer"/>
            <w:rPr>
              <w:sz w:val="16"/>
              <w:lang w:val="nl-NL"/>
            </w:rPr>
          </w:pPr>
          <w:r w:rsidRPr="001D7CBC">
            <w:rPr>
              <w:sz w:val="16"/>
              <w:lang w:val="nl-NL"/>
            </w:rPr>
            <w:t>Reg. nr 10053247</w:t>
          </w:r>
        </w:p>
        <w:p w14:paraId="64D43CD6" w14:textId="77777777" w:rsidR="001D7CBC" w:rsidRPr="001D7CBC" w:rsidRDefault="001D7CBC" w:rsidP="001D7CBC">
          <w:pPr>
            <w:pStyle w:val="Footer"/>
            <w:rPr>
              <w:sz w:val="16"/>
              <w:lang w:val="nl-NL"/>
            </w:rPr>
          </w:pPr>
          <w:r w:rsidRPr="001D7CBC">
            <w:rPr>
              <w:sz w:val="16"/>
              <w:lang w:val="nl-NL"/>
            </w:rPr>
            <w:t>Tel: 44 31414</w:t>
          </w:r>
        </w:p>
        <w:p w14:paraId="3D2ED075" w14:textId="77777777" w:rsidR="001D7CBC" w:rsidRPr="001D7CBC" w:rsidRDefault="001D7CBC" w:rsidP="001D7CBC">
          <w:pPr>
            <w:pStyle w:val="Footer"/>
            <w:rPr>
              <w:sz w:val="14"/>
              <w:lang w:val="nl-NL"/>
            </w:rPr>
          </w:pPr>
          <w:r w:rsidRPr="001D7CBC">
            <w:rPr>
              <w:sz w:val="16"/>
              <w:lang w:val="nl-NL"/>
            </w:rPr>
            <w:t>triger@triger.ee</w:t>
          </w:r>
        </w:p>
      </w:tc>
      <w:tc>
        <w:tcPr>
          <w:tcW w:w="1134" w:type="dxa"/>
          <w:tcBorders>
            <w:top w:val="single" w:sz="4" w:space="0" w:color="000000"/>
            <w:left w:val="single" w:sz="4" w:space="0" w:color="000000"/>
            <w:bottom w:val="single" w:sz="4" w:space="0" w:color="000000"/>
          </w:tcBorders>
          <w:shd w:val="clear" w:color="auto" w:fill="auto"/>
        </w:tcPr>
        <w:p w14:paraId="47FFF5DD" w14:textId="77777777" w:rsidR="001D7CBC" w:rsidRPr="001D7CBC" w:rsidRDefault="001D7CBC" w:rsidP="001D7CBC">
          <w:pPr>
            <w:pStyle w:val="Footer"/>
            <w:snapToGrid w:val="0"/>
            <w:rPr>
              <w:sz w:val="4"/>
            </w:rPr>
          </w:pPr>
          <w:r w:rsidRPr="001D7CBC">
            <w:rPr>
              <w:sz w:val="14"/>
            </w:rPr>
            <w:t>Projekt</w:t>
          </w:r>
        </w:p>
        <w:p w14:paraId="41880590" w14:textId="77777777" w:rsidR="001D7CBC" w:rsidRPr="001D7CBC" w:rsidRDefault="001D7CBC" w:rsidP="001D7CBC">
          <w:pPr>
            <w:pStyle w:val="Footer"/>
            <w:rPr>
              <w:sz w:val="4"/>
            </w:rPr>
          </w:pPr>
        </w:p>
        <w:p w14:paraId="1A4A3CD5" w14:textId="77777777" w:rsidR="001D7CBC" w:rsidRPr="001D7CBC" w:rsidRDefault="001D7CBC" w:rsidP="001D7CBC">
          <w:pPr>
            <w:pStyle w:val="Footer"/>
            <w:rPr>
              <w:b/>
              <w:bCs/>
            </w:rPr>
          </w:pPr>
          <w:proofErr w:type="spellStart"/>
          <w:r w:rsidRPr="001D7CBC">
            <w:rPr>
              <w:sz w:val="16"/>
              <w:szCs w:val="16"/>
            </w:rPr>
            <w:t>R.Ruubel</w:t>
          </w:r>
          <w:proofErr w:type="spellEnd"/>
        </w:p>
      </w:tc>
      <w:tc>
        <w:tcPr>
          <w:tcW w:w="1134" w:type="dxa"/>
          <w:tcBorders>
            <w:top w:val="single" w:sz="4" w:space="0" w:color="000000"/>
            <w:left w:val="single" w:sz="4" w:space="0" w:color="000000"/>
            <w:bottom w:val="single" w:sz="4" w:space="0" w:color="000000"/>
          </w:tcBorders>
          <w:shd w:val="clear" w:color="auto" w:fill="auto"/>
        </w:tcPr>
        <w:p w14:paraId="2D0C70DA" w14:textId="77777777" w:rsidR="001D7CBC" w:rsidRPr="001D7CBC" w:rsidRDefault="001D7CBC" w:rsidP="001D7CBC">
          <w:pPr>
            <w:pStyle w:val="Footer"/>
            <w:snapToGrid w:val="0"/>
            <w:rPr>
              <w:b/>
              <w:bCs/>
            </w:rPr>
          </w:pPr>
        </w:p>
      </w:tc>
      <w:tc>
        <w:tcPr>
          <w:tcW w:w="3247" w:type="dxa"/>
          <w:vMerge w:val="restart"/>
          <w:tcBorders>
            <w:top w:val="single" w:sz="4" w:space="0" w:color="000000"/>
            <w:left w:val="single" w:sz="4" w:space="0" w:color="000000"/>
            <w:bottom w:val="single" w:sz="4" w:space="0" w:color="000000"/>
          </w:tcBorders>
          <w:shd w:val="clear" w:color="auto" w:fill="auto"/>
        </w:tcPr>
        <w:p w14:paraId="51521AE2" w14:textId="77777777" w:rsidR="001D7CBC" w:rsidRPr="001D7CBC" w:rsidRDefault="001D7CBC" w:rsidP="001D7CBC">
          <w:pPr>
            <w:pStyle w:val="Footer"/>
            <w:snapToGrid w:val="0"/>
            <w:rPr>
              <w:sz w:val="12"/>
            </w:rPr>
          </w:pPr>
          <w:r w:rsidRPr="001D7CBC">
            <w:rPr>
              <w:sz w:val="14"/>
            </w:rPr>
            <w:t>Töö nr</w:t>
          </w:r>
        </w:p>
        <w:p w14:paraId="55DE3913" w14:textId="77777777" w:rsidR="001D7CBC" w:rsidRPr="001D7CBC" w:rsidRDefault="001D7CBC" w:rsidP="001D7CBC">
          <w:pPr>
            <w:pStyle w:val="Footer"/>
            <w:jc w:val="center"/>
            <w:rPr>
              <w:sz w:val="12"/>
            </w:rPr>
          </w:pPr>
        </w:p>
        <w:p w14:paraId="49407A19" w14:textId="77777777" w:rsidR="001D7CBC" w:rsidRPr="001D7CBC" w:rsidRDefault="001D7CBC" w:rsidP="001D7CBC">
          <w:pPr>
            <w:pStyle w:val="Footer"/>
            <w:jc w:val="center"/>
            <w:rPr>
              <w:sz w:val="14"/>
            </w:rPr>
          </w:pPr>
          <w:r w:rsidRPr="001D7CBC">
            <w:t>24010</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4998F603" w14:textId="77777777" w:rsidR="001D7CBC" w:rsidRPr="001D7CBC" w:rsidRDefault="001D7CBC" w:rsidP="001D7CBC">
          <w:pPr>
            <w:pStyle w:val="Footer"/>
            <w:snapToGrid w:val="0"/>
          </w:pPr>
          <w:r w:rsidRPr="001D7CBC">
            <w:rPr>
              <w:sz w:val="14"/>
            </w:rPr>
            <w:t>Leht</w:t>
          </w:r>
        </w:p>
        <w:p w14:paraId="0C229E45" w14:textId="5A876509" w:rsidR="001D7CBC" w:rsidRPr="001D7CBC" w:rsidRDefault="001D7CBC" w:rsidP="001D7CBC">
          <w:pPr>
            <w:pStyle w:val="Footer"/>
            <w:jc w:val="center"/>
          </w:pPr>
          <w:r w:rsidRPr="001D7CBC">
            <w:t>EL-3-01</w:t>
          </w:r>
        </w:p>
      </w:tc>
    </w:tr>
    <w:tr w:rsidR="001D7CBC" w:rsidRPr="001D7CBC" w14:paraId="07B84301" w14:textId="77777777" w:rsidTr="0063591E">
      <w:trPr>
        <w:trHeight w:val="350"/>
      </w:trPr>
      <w:tc>
        <w:tcPr>
          <w:tcW w:w="1314" w:type="dxa"/>
          <w:vMerge/>
          <w:tcBorders>
            <w:top w:val="single" w:sz="4" w:space="0" w:color="000000"/>
            <w:left w:val="single" w:sz="4" w:space="0" w:color="000000"/>
            <w:bottom w:val="single" w:sz="4" w:space="0" w:color="000000"/>
          </w:tcBorders>
          <w:shd w:val="clear" w:color="auto" w:fill="auto"/>
        </w:tcPr>
        <w:p w14:paraId="56549038" w14:textId="77777777" w:rsidR="001D7CBC" w:rsidRPr="001D7CBC" w:rsidRDefault="001D7CBC" w:rsidP="001D7CBC">
          <w:pPr>
            <w:snapToGrid w:val="0"/>
          </w:pPr>
        </w:p>
      </w:tc>
      <w:tc>
        <w:tcPr>
          <w:tcW w:w="1843" w:type="dxa"/>
          <w:vMerge/>
          <w:tcBorders>
            <w:top w:val="single" w:sz="4" w:space="0" w:color="000000"/>
            <w:bottom w:val="single" w:sz="4" w:space="0" w:color="000000"/>
          </w:tcBorders>
          <w:shd w:val="clear" w:color="auto" w:fill="auto"/>
        </w:tcPr>
        <w:p w14:paraId="052D8FFC" w14:textId="77777777" w:rsidR="001D7CBC" w:rsidRPr="001D7CBC" w:rsidRDefault="001D7CBC" w:rsidP="001D7CBC">
          <w:pPr>
            <w:snapToGrid w:val="0"/>
          </w:pPr>
        </w:p>
      </w:tc>
      <w:tc>
        <w:tcPr>
          <w:tcW w:w="1134" w:type="dxa"/>
          <w:tcBorders>
            <w:top w:val="single" w:sz="4" w:space="0" w:color="000000"/>
            <w:left w:val="single" w:sz="4" w:space="0" w:color="000000"/>
            <w:bottom w:val="single" w:sz="4" w:space="0" w:color="000000"/>
          </w:tcBorders>
          <w:shd w:val="clear" w:color="auto" w:fill="auto"/>
        </w:tcPr>
        <w:p w14:paraId="3FF96FA4" w14:textId="77777777" w:rsidR="001D7CBC" w:rsidRPr="001D7CBC" w:rsidRDefault="001D7CBC" w:rsidP="001D7CBC">
          <w:pPr>
            <w:pStyle w:val="Footer"/>
            <w:snapToGrid w:val="0"/>
            <w:rPr>
              <w:sz w:val="4"/>
            </w:rPr>
          </w:pPr>
          <w:proofErr w:type="spellStart"/>
          <w:r w:rsidRPr="001D7CBC">
            <w:rPr>
              <w:sz w:val="14"/>
            </w:rPr>
            <w:t>Proj</w:t>
          </w:r>
          <w:proofErr w:type="spellEnd"/>
          <w:r w:rsidRPr="001D7CBC">
            <w:rPr>
              <w:sz w:val="14"/>
            </w:rPr>
            <w:t>. insener</w:t>
          </w:r>
        </w:p>
        <w:p w14:paraId="5F3CD027" w14:textId="77777777" w:rsidR="001D7CBC" w:rsidRPr="001D7CBC" w:rsidRDefault="001D7CBC" w:rsidP="001D7CBC">
          <w:pPr>
            <w:pStyle w:val="Footer"/>
            <w:rPr>
              <w:sz w:val="4"/>
            </w:rPr>
          </w:pPr>
        </w:p>
        <w:p w14:paraId="3B0A3F63" w14:textId="77777777" w:rsidR="001D7CBC" w:rsidRPr="001D7CBC" w:rsidRDefault="001D7CBC" w:rsidP="001D7CBC">
          <w:pPr>
            <w:pStyle w:val="Footer"/>
          </w:pPr>
          <w:proofErr w:type="spellStart"/>
          <w:r w:rsidRPr="001D7CBC">
            <w:rPr>
              <w:sz w:val="16"/>
            </w:rPr>
            <w:t>L.Orusaar</w:t>
          </w:r>
          <w:proofErr w:type="spellEnd"/>
        </w:p>
      </w:tc>
      <w:tc>
        <w:tcPr>
          <w:tcW w:w="1134" w:type="dxa"/>
          <w:tcBorders>
            <w:top w:val="single" w:sz="4" w:space="0" w:color="000000"/>
            <w:left w:val="single" w:sz="4" w:space="0" w:color="000000"/>
            <w:bottom w:val="single" w:sz="4" w:space="0" w:color="000000"/>
          </w:tcBorders>
          <w:shd w:val="clear" w:color="auto" w:fill="auto"/>
        </w:tcPr>
        <w:p w14:paraId="132E7CEE" w14:textId="77777777" w:rsidR="001D7CBC" w:rsidRPr="001D7CBC" w:rsidRDefault="001D7CBC" w:rsidP="001D7CBC">
          <w:pPr>
            <w:pStyle w:val="Footer"/>
            <w:snapToGrid w:val="0"/>
          </w:pPr>
        </w:p>
      </w:tc>
      <w:tc>
        <w:tcPr>
          <w:tcW w:w="3247" w:type="dxa"/>
          <w:vMerge/>
          <w:tcBorders>
            <w:top w:val="single" w:sz="4" w:space="0" w:color="000000"/>
            <w:left w:val="single" w:sz="4" w:space="0" w:color="000000"/>
            <w:bottom w:val="single" w:sz="4" w:space="0" w:color="000000"/>
          </w:tcBorders>
          <w:shd w:val="clear" w:color="auto" w:fill="auto"/>
        </w:tcPr>
        <w:p w14:paraId="797B6045" w14:textId="77777777" w:rsidR="001D7CBC" w:rsidRPr="001D7CBC" w:rsidRDefault="001D7CBC" w:rsidP="001D7CBC">
          <w:pPr>
            <w:snapToGrid w:val="0"/>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0D291E8C" w14:textId="77777777" w:rsidR="001D7CBC" w:rsidRPr="001D7CBC" w:rsidRDefault="001D7CBC" w:rsidP="001D7CBC">
          <w:pPr>
            <w:pStyle w:val="Footer"/>
            <w:snapToGrid w:val="0"/>
          </w:pPr>
          <w:r w:rsidRPr="001D7CBC">
            <w:rPr>
              <w:sz w:val="16"/>
            </w:rPr>
            <w:t xml:space="preserve">Leht </w:t>
          </w:r>
        </w:p>
        <w:p w14:paraId="7D858E7D" w14:textId="77777777" w:rsidR="001D7CBC" w:rsidRPr="001D7CBC" w:rsidRDefault="001D7CBC" w:rsidP="001D7CBC">
          <w:pPr>
            <w:pStyle w:val="Footer"/>
            <w:jc w:val="center"/>
          </w:pPr>
          <w:r w:rsidRPr="001D7CBC">
            <w:fldChar w:fldCharType="begin"/>
          </w:r>
          <w:r w:rsidRPr="001D7CBC">
            <w:instrText xml:space="preserve"> PAGE </w:instrText>
          </w:r>
          <w:r w:rsidRPr="001D7CBC">
            <w:fldChar w:fldCharType="separate"/>
          </w:r>
          <w:r w:rsidRPr="001D7CBC">
            <w:t>1</w:t>
          </w:r>
          <w:r w:rsidRPr="001D7CBC">
            <w:fldChar w:fldCharType="end"/>
          </w:r>
          <w:r w:rsidRPr="001D7CBC">
            <w:t>–</w:t>
          </w:r>
          <w:r w:rsidRPr="001D7CBC">
            <w:fldChar w:fldCharType="begin"/>
          </w:r>
          <w:r w:rsidRPr="001D7CBC">
            <w:instrText xml:space="preserve"> NUMPAGES \*Arabic </w:instrText>
          </w:r>
          <w:r w:rsidRPr="001D7CBC">
            <w:fldChar w:fldCharType="separate"/>
          </w:r>
          <w:r w:rsidRPr="001D7CBC">
            <w:t>1</w:t>
          </w:r>
          <w:r w:rsidRPr="001D7CBC">
            <w:fldChar w:fldCharType="end"/>
          </w:r>
        </w:p>
      </w:tc>
    </w:tr>
    <w:tr w:rsidR="001D7CBC" w:rsidRPr="001D7CBC" w14:paraId="080BE88B" w14:textId="77777777" w:rsidTr="0063591E">
      <w:trPr>
        <w:trHeight w:val="283"/>
      </w:trPr>
      <w:tc>
        <w:tcPr>
          <w:tcW w:w="1314" w:type="dxa"/>
          <w:vMerge/>
          <w:tcBorders>
            <w:top w:val="single" w:sz="4" w:space="0" w:color="000000"/>
            <w:left w:val="single" w:sz="4" w:space="0" w:color="000000"/>
            <w:bottom w:val="single" w:sz="4" w:space="0" w:color="000000"/>
          </w:tcBorders>
          <w:shd w:val="clear" w:color="auto" w:fill="auto"/>
        </w:tcPr>
        <w:p w14:paraId="42EF3EED" w14:textId="77777777" w:rsidR="001D7CBC" w:rsidRPr="001D7CBC" w:rsidRDefault="001D7CBC" w:rsidP="001D7CBC">
          <w:pPr>
            <w:snapToGrid w:val="0"/>
          </w:pPr>
        </w:p>
      </w:tc>
      <w:tc>
        <w:tcPr>
          <w:tcW w:w="1843" w:type="dxa"/>
          <w:vMerge/>
          <w:tcBorders>
            <w:top w:val="single" w:sz="4" w:space="0" w:color="000000"/>
            <w:bottom w:val="single" w:sz="4" w:space="0" w:color="000000"/>
          </w:tcBorders>
          <w:shd w:val="clear" w:color="auto" w:fill="auto"/>
        </w:tcPr>
        <w:p w14:paraId="6F4DE176" w14:textId="77777777" w:rsidR="001D7CBC" w:rsidRPr="001D7CBC" w:rsidRDefault="001D7CBC" w:rsidP="001D7CBC">
          <w:pPr>
            <w:snapToGrid w:val="0"/>
          </w:pPr>
        </w:p>
      </w:tc>
      <w:tc>
        <w:tcPr>
          <w:tcW w:w="1134" w:type="dxa"/>
          <w:tcBorders>
            <w:top w:val="single" w:sz="4" w:space="0" w:color="000000"/>
            <w:left w:val="single" w:sz="4" w:space="0" w:color="000000"/>
            <w:bottom w:val="single" w:sz="4" w:space="0" w:color="000000"/>
          </w:tcBorders>
          <w:shd w:val="clear" w:color="auto" w:fill="auto"/>
        </w:tcPr>
        <w:p w14:paraId="19CF6421" w14:textId="77777777" w:rsidR="001D7CBC" w:rsidRPr="001D7CBC" w:rsidRDefault="001D7CBC" w:rsidP="001D7CBC">
          <w:pPr>
            <w:pStyle w:val="Footer"/>
            <w:snapToGrid w:val="0"/>
            <w:rPr>
              <w:sz w:val="4"/>
            </w:rPr>
          </w:pPr>
          <w:r w:rsidRPr="001D7CBC">
            <w:rPr>
              <w:sz w:val="14"/>
            </w:rPr>
            <w:t>Kuupäev</w:t>
          </w:r>
        </w:p>
        <w:p w14:paraId="44410DFF" w14:textId="77777777" w:rsidR="001D7CBC" w:rsidRPr="001D7CBC" w:rsidRDefault="001D7CBC" w:rsidP="001D7CBC">
          <w:pPr>
            <w:pStyle w:val="Footer"/>
            <w:rPr>
              <w:sz w:val="4"/>
            </w:rPr>
          </w:pPr>
        </w:p>
        <w:p w14:paraId="0EC2B878" w14:textId="77777777" w:rsidR="001D7CBC" w:rsidRPr="001D7CBC" w:rsidRDefault="001D7CBC" w:rsidP="001D7CBC">
          <w:pPr>
            <w:pStyle w:val="Footer"/>
          </w:pPr>
          <w:r w:rsidRPr="001D7CBC">
            <w:rPr>
              <w:sz w:val="16"/>
            </w:rPr>
            <w:t>07.02.2024.a.</w:t>
          </w:r>
        </w:p>
      </w:tc>
      <w:tc>
        <w:tcPr>
          <w:tcW w:w="1134" w:type="dxa"/>
          <w:tcBorders>
            <w:top w:val="single" w:sz="4" w:space="0" w:color="000000"/>
            <w:left w:val="single" w:sz="4" w:space="0" w:color="000000"/>
            <w:bottom w:val="single" w:sz="4" w:space="0" w:color="000000"/>
          </w:tcBorders>
          <w:shd w:val="clear" w:color="auto" w:fill="auto"/>
        </w:tcPr>
        <w:p w14:paraId="5F2B9C59" w14:textId="77777777" w:rsidR="001D7CBC" w:rsidRPr="001D7CBC" w:rsidRDefault="001D7CBC" w:rsidP="001D7CBC">
          <w:pPr>
            <w:pStyle w:val="Footer"/>
            <w:snapToGrid w:val="0"/>
          </w:pPr>
        </w:p>
      </w:tc>
      <w:tc>
        <w:tcPr>
          <w:tcW w:w="4787" w:type="dxa"/>
          <w:gridSpan w:val="2"/>
          <w:tcBorders>
            <w:top w:val="single" w:sz="4" w:space="0" w:color="000000"/>
            <w:left w:val="single" w:sz="4" w:space="0" w:color="000000"/>
            <w:bottom w:val="single" w:sz="4" w:space="0" w:color="000000"/>
            <w:right w:val="single" w:sz="4" w:space="0" w:color="000000"/>
          </w:tcBorders>
          <w:shd w:val="clear" w:color="auto" w:fill="auto"/>
        </w:tcPr>
        <w:p w14:paraId="2719EA7C" w14:textId="77777777" w:rsidR="001D7CBC" w:rsidRPr="001D7CBC" w:rsidRDefault="001D7CBC" w:rsidP="001D7CBC">
          <w:pPr>
            <w:pStyle w:val="Footer"/>
            <w:snapToGrid w:val="0"/>
            <w:rPr>
              <w:szCs w:val="24"/>
            </w:rPr>
          </w:pPr>
          <w:r w:rsidRPr="001D7CBC">
            <w:rPr>
              <w:sz w:val="14"/>
            </w:rPr>
            <w:t>Tellija</w:t>
          </w:r>
        </w:p>
        <w:p w14:paraId="28455CF5" w14:textId="77777777" w:rsidR="001D7CBC" w:rsidRPr="001D7CBC" w:rsidRDefault="001D7CBC" w:rsidP="001D7CBC">
          <w:pPr>
            <w:pStyle w:val="Footer"/>
            <w:jc w:val="center"/>
          </w:pPr>
          <w:r w:rsidRPr="001D7CBC">
            <w:rPr>
              <w:szCs w:val="24"/>
            </w:rPr>
            <w:t>SAARDE VALLAVALITSUS</w:t>
          </w:r>
        </w:p>
      </w:tc>
    </w:tr>
  </w:tbl>
  <w:p w14:paraId="5061B020" w14:textId="77777777" w:rsidR="004830E1" w:rsidRPr="004830E1" w:rsidRDefault="004830E1" w:rsidP="00483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35253" w14:textId="77777777" w:rsidR="00A0362E" w:rsidRDefault="00A0362E">
      <w:r>
        <w:separator/>
      </w:r>
    </w:p>
  </w:footnote>
  <w:footnote w:type="continuationSeparator" w:id="0">
    <w:p w14:paraId="14742A6D" w14:textId="77777777" w:rsidR="00A0362E" w:rsidRDefault="00A03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792"/>
        </w:tabs>
        <w:ind w:left="792" w:hanging="432"/>
      </w:pPr>
      <w:rPr>
        <w:rFonts w:ascii="Times New Roman" w:hAnsi="Times New Roman" w:cs="Times New Roman"/>
        <w:b/>
        <w:bCs/>
        <w:i w:val="0"/>
        <w:sz w:val="24"/>
        <w:u w:val="none"/>
      </w:r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lvl>
    <w:lvl w:ilvl="3">
      <w:start w:val="1"/>
      <w:numFmt w:val="decimal"/>
      <w:pStyle w:val="Heading4"/>
      <w:lvlText w:val="%1.%2.%3.%4"/>
      <w:lvlJc w:val="left"/>
      <w:pPr>
        <w:tabs>
          <w:tab w:val="num" w:pos="1224"/>
        </w:tabs>
        <w:ind w:left="1224" w:hanging="864"/>
      </w:pPr>
    </w:lvl>
    <w:lvl w:ilvl="4">
      <w:start w:val="1"/>
      <w:numFmt w:val="decimal"/>
      <w:pStyle w:val="Heading5"/>
      <w:lvlText w:val="%1.%2.%3.%4.%5"/>
      <w:lvlJc w:val="left"/>
      <w:pPr>
        <w:tabs>
          <w:tab w:val="num" w:pos="1368"/>
        </w:tabs>
        <w:ind w:left="1368" w:hanging="1008"/>
      </w:pPr>
    </w:lvl>
    <w:lvl w:ilvl="5">
      <w:start w:val="1"/>
      <w:numFmt w:val="decimal"/>
      <w:pStyle w:val="Heading6"/>
      <w:lvlText w:val="%1.%2.%3.%4.%5.%6"/>
      <w:lvlJc w:val="left"/>
      <w:pPr>
        <w:tabs>
          <w:tab w:val="num" w:pos="1512"/>
        </w:tabs>
        <w:ind w:left="1512" w:hanging="1152"/>
      </w:pPr>
    </w:lvl>
    <w:lvl w:ilvl="6">
      <w:start w:val="1"/>
      <w:numFmt w:val="decimal"/>
      <w:pStyle w:val="Heading7"/>
      <w:lvlText w:val="%1.%2.%3.%4.%5.%6.%7"/>
      <w:lvlJc w:val="left"/>
      <w:pPr>
        <w:tabs>
          <w:tab w:val="num" w:pos="1656"/>
        </w:tabs>
        <w:ind w:left="1656" w:hanging="1296"/>
      </w:pPr>
    </w:lvl>
    <w:lvl w:ilvl="7">
      <w:start w:val="1"/>
      <w:numFmt w:val="decimal"/>
      <w:pStyle w:val="Heading8"/>
      <w:lvlText w:val="%1.%2.%3.%4.%5.%6.%7.%8"/>
      <w:lvlJc w:val="left"/>
      <w:pPr>
        <w:tabs>
          <w:tab w:val="num" w:pos="1800"/>
        </w:tabs>
        <w:ind w:left="1800" w:hanging="1440"/>
      </w:pPr>
    </w:lvl>
    <w:lvl w:ilvl="8">
      <w:start w:val="1"/>
      <w:numFmt w:val="decimal"/>
      <w:pStyle w:val="Heading9"/>
      <w:lvlText w:val="%1.%2.%3.%4.%5.%6.%7.%8.%9"/>
      <w:lvlJc w:val="left"/>
      <w:pPr>
        <w:tabs>
          <w:tab w:val="num" w:pos="1944"/>
        </w:tabs>
        <w:ind w:left="1944" w:hanging="1584"/>
      </w:pPr>
    </w:lvl>
  </w:abstractNum>
  <w:abstractNum w:abstractNumId="1" w15:restartNumberingAfterBreak="0">
    <w:nsid w:val="00000002"/>
    <w:multiLevelType w:val="multilevel"/>
    <w:tmpl w:val="00000002"/>
    <w:name w:val="WW8Num2"/>
    <w:lvl w:ilvl="0">
      <w:start w:val="1"/>
      <w:numFmt w:val="decimal"/>
      <w:pStyle w:val="Pealkiri1"/>
      <w:lvlText w:val="%1"/>
      <w:lvlJc w:val="left"/>
      <w:pPr>
        <w:tabs>
          <w:tab w:val="num" w:pos="360"/>
        </w:tabs>
        <w:ind w:left="0" w:firstLine="0"/>
      </w:pPr>
      <w:rPr>
        <w:rFonts w:ascii="Symbol" w:hAnsi="Symbol" w:cs="Symbol"/>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rPr>
        <w:rFonts w:ascii="Arial" w:hAnsi="Arial" w:cs="Arial"/>
        <w:b w:val="0"/>
        <w:i w:val="0"/>
        <w:sz w:val="20"/>
      </w:r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35B5DDD"/>
    <w:multiLevelType w:val="hybridMultilevel"/>
    <w:tmpl w:val="6E38D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AD2A16"/>
    <w:multiLevelType w:val="hybridMultilevel"/>
    <w:tmpl w:val="B7BEA2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B2C241F"/>
    <w:multiLevelType w:val="hybridMultilevel"/>
    <w:tmpl w:val="BE5A32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F582E9A"/>
    <w:multiLevelType w:val="hybridMultilevel"/>
    <w:tmpl w:val="F58EC9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60179AA"/>
    <w:multiLevelType w:val="hybridMultilevel"/>
    <w:tmpl w:val="3CB07DC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D36127D"/>
    <w:multiLevelType w:val="hybridMultilevel"/>
    <w:tmpl w:val="F25EBD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79973F7"/>
    <w:multiLevelType w:val="hybridMultilevel"/>
    <w:tmpl w:val="53BA75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382501B"/>
    <w:multiLevelType w:val="hybridMultilevel"/>
    <w:tmpl w:val="B7E2E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843269A"/>
    <w:multiLevelType w:val="hybridMultilevel"/>
    <w:tmpl w:val="4704BD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1661EC8"/>
    <w:multiLevelType w:val="hybridMultilevel"/>
    <w:tmpl w:val="1DE434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7F076AC"/>
    <w:multiLevelType w:val="hybridMultilevel"/>
    <w:tmpl w:val="FA02B2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22064490">
    <w:abstractNumId w:val="0"/>
  </w:num>
  <w:num w:numId="2" w16cid:durableId="1844012254">
    <w:abstractNumId w:val="1"/>
  </w:num>
  <w:num w:numId="3" w16cid:durableId="1152217150">
    <w:abstractNumId w:val="2"/>
  </w:num>
  <w:num w:numId="4" w16cid:durableId="741608520">
    <w:abstractNumId w:val="6"/>
  </w:num>
  <w:num w:numId="5" w16cid:durableId="560025797">
    <w:abstractNumId w:val="11"/>
  </w:num>
  <w:num w:numId="6" w16cid:durableId="2083015372">
    <w:abstractNumId w:val="4"/>
  </w:num>
  <w:num w:numId="7" w16cid:durableId="811677730">
    <w:abstractNumId w:val="13"/>
  </w:num>
  <w:num w:numId="8" w16cid:durableId="10840736">
    <w:abstractNumId w:val="12"/>
  </w:num>
  <w:num w:numId="9" w16cid:durableId="1513186444">
    <w:abstractNumId w:val="9"/>
  </w:num>
  <w:num w:numId="10" w16cid:durableId="508638411">
    <w:abstractNumId w:val="10"/>
  </w:num>
  <w:num w:numId="11" w16cid:durableId="159469987">
    <w:abstractNumId w:val="3"/>
  </w:num>
  <w:num w:numId="12" w16cid:durableId="396782670">
    <w:abstractNumId w:val="8"/>
  </w:num>
  <w:num w:numId="13" w16cid:durableId="1275550922">
    <w:abstractNumId w:val="5"/>
  </w:num>
  <w:num w:numId="14" w16cid:durableId="455692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957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7604"/>
    <w:rsid w:val="00054547"/>
    <w:rsid w:val="0008275D"/>
    <w:rsid w:val="000A77BB"/>
    <w:rsid w:val="000B001A"/>
    <w:rsid w:val="000B4C2A"/>
    <w:rsid w:val="000E3C7C"/>
    <w:rsid w:val="000F7297"/>
    <w:rsid w:val="001112D7"/>
    <w:rsid w:val="00113BA7"/>
    <w:rsid w:val="00161D2C"/>
    <w:rsid w:val="00175ACB"/>
    <w:rsid w:val="00196088"/>
    <w:rsid w:val="001A6CB2"/>
    <w:rsid w:val="001C45BA"/>
    <w:rsid w:val="001C71CA"/>
    <w:rsid w:val="001D23EC"/>
    <w:rsid w:val="001D7CBC"/>
    <w:rsid w:val="001F418A"/>
    <w:rsid w:val="00246491"/>
    <w:rsid w:val="00256ECC"/>
    <w:rsid w:val="00261482"/>
    <w:rsid w:val="002A6020"/>
    <w:rsid w:val="002F4D47"/>
    <w:rsid w:val="00333869"/>
    <w:rsid w:val="003F4370"/>
    <w:rsid w:val="004172FE"/>
    <w:rsid w:val="00417F27"/>
    <w:rsid w:val="004213DE"/>
    <w:rsid w:val="004671C8"/>
    <w:rsid w:val="004830E1"/>
    <w:rsid w:val="004B4287"/>
    <w:rsid w:val="00500BE9"/>
    <w:rsid w:val="005040F1"/>
    <w:rsid w:val="00504A9C"/>
    <w:rsid w:val="005057D3"/>
    <w:rsid w:val="00527BD6"/>
    <w:rsid w:val="005356D8"/>
    <w:rsid w:val="0054094B"/>
    <w:rsid w:val="00560FCF"/>
    <w:rsid w:val="005906D4"/>
    <w:rsid w:val="005D2B04"/>
    <w:rsid w:val="005F3156"/>
    <w:rsid w:val="00614240"/>
    <w:rsid w:val="0063336E"/>
    <w:rsid w:val="006533E9"/>
    <w:rsid w:val="00670963"/>
    <w:rsid w:val="00680B2F"/>
    <w:rsid w:val="006F781A"/>
    <w:rsid w:val="00715D1C"/>
    <w:rsid w:val="00777DA2"/>
    <w:rsid w:val="00794A2B"/>
    <w:rsid w:val="00833510"/>
    <w:rsid w:val="00867C5A"/>
    <w:rsid w:val="00870F9A"/>
    <w:rsid w:val="008D0762"/>
    <w:rsid w:val="008E76ED"/>
    <w:rsid w:val="008F04A3"/>
    <w:rsid w:val="00924983"/>
    <w:rsid w:val="00951222"/>
    <w:rsid w:val="00986D23"/>
    <w:rsid w:val="009A11F7"/>
    <w:rsid w:val="009B3FB2"/>
    <w:rsid w:val="009B4E40"/>
    <w:rsid w:val="009C1875"/>
    <w:rsid w:val="009D7F7D"/>
    <w:rsid w:val="009F35A3"/>
    <w:rsid w:val="009F4B09"/>
    <w:rsid w:val="00A0362E"/>
    <w:rsid w:val="00A13DFC"/>
    <w:rsid w:val="00A31C3F"/>
    <w:rsid w:val="00A73686"/>
    <w:rsid w:val="00AB6DF9"/>
    <w:rsid w:val="00B06E5E"/>
    <w:rsid w:val="00B378E3"/>
    <w:rsid w:val="00B3791F"/>
    <w:rsid w:val="00B40E98"/>
    <w:rsid w:val="00B53D01"/>
    <w:rsid w:val="00B87E28"/>
    <w:rsid w:val="00BB24AC"/>
    <w:rsid w:val="00BB24F6"/>
    <w:rsid w:val="00BD5450"/>
    <w:rsid w:val="00BE54F2"/>
    <w:rsid w:val="00BF2219"/>
    <w:rsid w:val="00C05A5A"/>
    <w:rsid w:val="00D04478"/>
    <w:rsid w:val="00D15360"/>
    <w:rsid w:val="00D24516"/>
    <w:rsid w:val="00D37604"/>
    <w:rsid w:val="00D402B8"/>
    <w:rsid w:val="00D459FE"/>
    <w:rsid w:val="00D82E4E"/>
    <w:rsid w:val="00DB0F46"/>
    <w:rsid w:val="00DB32AD"/>
    <w:rsid w:val="00DB4D65"/>
    <w:rsid w:val="00DB7F66"/>
    <w:rsid w:val="00DE2C9C"/>
    <w:rsid w:val="00E24737"/>
    <w:rsid w:val="00E45874"/>
    <w:rsid w:val="00E52219"/>
    <w:rsid w:val="00E533CE"/>
    <w:rsid w:val="00ED2719"/>
    <w:rsid w:val="00ED3D5C"/>
    <w:rsid w:val="00F25E87"/>
    <w:rsid w:val="00F47F51"/>
    <w:rsid w:val="00F60762"/>
    <w:rsid w:val="00F67496"/>
    <w:rsid w:val="00F677C6"/>
    <w:rsid w:val="00F702AF"/>
    <w:rsid w:val="00F84D96"/>
    <w:rsid w:val="00F9226F"/>
    <w:rsid w:val="00FC2564"/>
    <w:rsid w:val="00FC745D"/>
    <w:rsid w:val="00FD57C2"/>
    <w:rsid w:val="00FE2F42"/>
    <w:rsid w:val="00FF76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oNotEmbedSmartTags/>
  <w:decimalSymbol w:val=","/>
  <w:listSeparator w:val=";"/>
  <w14:docId w14:val="1DC0ACBE"/>
  <w15:chartTrackingRefBased/>
  <w15:docId w15:val="{877B2937-1A7C-4BB0-9556-112B315A0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1"/>
      <w:sz w:val="24"/>
      <w:lang w:eastAsia="ar-SA"/>
    </w:rPr>
  </w:style>
  <w:style w:type="paragraph" w:styleId="Heading1">
    <w:name w:val="heading 1"/>
    <w:basedOn w:val="Normal"/>
    <w:next w:val="Normal"/>
    <w:qFormat/>
    <w:pPr>
      <w:keepNext/>
      <w:numPr>
        <w:numId w:val="1"/>
      </w:numPr>
      <w:tabs>
        <w:tab w:val="left" w:pos="227"/>
      </w:tabs>
      <w:spacing w:before="120" w:after="120"/>
      <w:ind w:left="431" w:hanging="431"/>
      <w:outlineLvl w:val="0"/>
    </w:pPr>
    <w:rPr>
      <w:b/>
    </w:rPr>
  </w:style>
  <w:style w:type="paragraph" w:styleId="Heading2">
    <w:name w:val="heading 2"/>
    <w:basedOn w:val="Normal"/>
    <w:next w:val="Normal"/>
    <w:qFormat/>
    <w:pPr>
      <w:keepNext/>
      <w:numPr>
        <w:ilvl w:val="1"/>
        <w:numId w:val="1"/>
      </w:numPr>
      <w:tabs>
        <w:tab w:val="left" w:pos="426"/>
      </w:tabs>
      <w:ind w:left="426" w:hanging="426"/>
      <w:outlineLvl w:val="1"/>
    </w:pPr>
    <w:rPr>
      <w:b/>
    </w:rPr>
  </w:style>
  <w:style w:type="paragraph" w:styleId="Heading3">
    <w:name w:val="heading 3"/>
    <w:basedOn w:val="Normal"/>
    <w:next w:val="Normal"/>
    <w:qFormat/>
    <w:pPr>
      <w:keepNext/>
      <w:numPr>
        <w:ilvl w:val="2"/>
        <w:numId w:val="1"/>
      </w:numPr>
      <w:outlineLvl w:val="2"/>
    </w:pPr>
    <w:rPr>
      <w:u w:val="single"/>
      <w:lang w:val="en-AU"/>
    </w:rPr>
  </w:style>
  <w:style w:type="paragraph" w:styleId="Heading4">
    <w:name w:val="heading 4"/>
    <w:basedOn w:val="Normal"/>
    <w:next w:val="Normal"/>
    <w:qFormat/>
    <w:pPr>
      <w:keepNext/>
      <w:numPr>
        <w:ilvl w:val="3"/>
        <w:numId w:val="1"/>
      </w:numPr>
      <w:outlineLvl w:val="3"/>
    </w:pPr>
    <w:rPr>
      <w:b/>
      <w:bCs/>
      <w:sz w:val="32"/>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b/>
      <w:bCs/>
      <w:i w:val="0"/>
      <w:sz w:val="24"/>
      <w:u w:val="no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rPr>
      <w:rFonts w:ascii="Arial" w:hAnsi="Arial" w:cs="Arial"/>
      <w:b w:val="0"/>
      <w:i w:val="0"/>
      <w:sz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2" w:hAnsi="Wingdings 2" w:cs="OpenSymbol"/>
    </w:rPr>
  </w:style>
  <w:style w:type="character" w:customStyle="1" w:styleId="WW8Num3z1">
    <w:name w:val="WW8Num3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3z2">
    <w:name w:val="WW8Num3z2"/>
    <w:rPr>
      <w:rFonts w:ascii="Arial" w:hAnsi="Arial" w:cs="Arial"/>
      <w:b w:val="0"/>
      <w:i w:val="0"/>
      <w:sz w:val="20"/>
    </w:rPr>
  </w:style>
  <w:style w:type="character" w:customStyle="1" w:styleId="WW8Num5z0">
    <w:name w:val="WW8Num5z0"/>
    <w:rPr>
      <w:rFonts w:ascii="Symbol" w:hAnsi="Symbol" w:cs="Symbol"/>
    </w:rPr>
  </w:style>
  <w:style w:type="character" w:customStyle="1" w:styleId="WW8Num6z0">
    <w:name w:val="WW8Num6z0"/>
    <w:rPr>
      <w:rFonts w:ascii="Wingdings 2" w:hAnsi="Wingdings 2" w:cs="OpenSymbol"/>
    </w:rPr>
  </w:style>
  <w:style w:type="character" w:customStyle="1" w:styleId="WW8Num6z1">
    <w:name w:val="WW8Num6z1"/>
    <w:rPr>
      <w:rFonts w:ascii="OpenSymbol" w:hAnsi="OpenSymbol" w:cs="OpenSymbol"/>
    </w:rPr>
  </w:style>
  <w:style w:type="character" w:customStyle="1" w:styleId="WW8Num7z0">
    <w:name w:val="WW8Num7z0"/>
    <w:rPr>
      <w:rFonts w:ascii="Times New Roman" w:hAnsi="Times New Roman" w:cs="Times New Roman"/>
      <w:b w:val="0"/>
      <w:i w:val="0"/>
      <w:sz w:val="28"/>
      <w:u w:val="none"/>
    </w:rPr>
  </w:style>
  <w:style w:type="character" w:customStyle="1" w:styleId="WW8Num7z1">
    <w:name w:val="WW8Num7z1"/>
    <w:rPr>
      <w:rFonts w:ascii="Courier New" w:hAnsi="Courier New" w:cs="Courier New"/>
    </w:rPr>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0z0">
    <w:name w:val="WW8Num10z0"/>
    <w:rPr>
      <w:rFonts w:ascii="Times New Roman" w:hAnsi="Times New Roman" w:cs="Times New Roman"/>
      <w:color w:val="000000"/>
      <w:sz w:val="24"/>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21z0">
    <w:name w:val="WW8Num21z0"/>
    <w:rPr>
      <w:rFonts w:ascii="Times New Roman" w:hAnsi="Times New Roman" w:cs="Times New Roman"/>
      <w:color w:val="000000"/>
      <w:sz w:val="24"/>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b w:val="0"/>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8z1">
    <w:name w:val="WW8Num28z1"/>
    <w:rPr>
      <w:rFonts w:ascii="Symbol" w:hAnsi="Symbol" w:cs="Symbol"/>
    </w:rPr>
  </w:style>
  <w:style w:type="character" w:customStyle="1" w:styleId="WW8Num28z2">
    <w:name w:val="WW8Num28z2"/>
    <w:rPr>
      <w:rFonts w:ascii="Wingdings" w:hAnsi="Wingdings" w:cs="Wingdings"/>
    </w:rPr>
  </w:style>
  <w:style w:type="character" w:customStyle="1" w:styleId="WW8Num28z4">
    <w:name w:val="WW8Num28z4"/>
    <w:rPr>
      <w:rFonts w:ascii="Courier New" w:hAnsi="Courier New" w:cs="Courier New"/>
    </w:rPr>
  </w:style>
  <w:style w:type="character" w:customStyle="1" w:styleId="WW8Num29z1">
    <w:name w:val="WW8Num29z1"/>
    <w:rPr>
      <w:rFonts w:ascii="Symbol" w:hAnsi="Symbol" w:cs="Symbol"/>
    </w:rPr>
  </w:style>
  <w:style w:type="character" w:customStyle="1" w:styleId="WW8Num29z2">
    <w:name w:val="WW8Num29z2"/>
    <w:rPr>
      <w:rFonts w:ascii="Wingdings" w:hAnsi="Wingdings" w:cs="Wingdings"/>
    </w:rPr>
  </w:style>
  <w:style w:type="character" w:customStyle="1" w:styleId="WW8Num29z4">
    <w:name w:val="WW8Num29z4"/>
    <w:rPr>
      <w:rFonts w:ascii="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1">
    <w:name w:val="WW8Num32z1"/>
    <w:rPr>
      <w:rFonts w:ascii="Symbol" w:hAnsi="Symbol" w:cs="Symbol"/>
    </w:rPr>
  </w:style>
  <w:style w:type="character" w:customStyle="1" w:styleId="WW8Num32z2">
    <w:name w:val="WW8Num32z2"/>
    <w:rPr>
      <w:rFonts w:ascii="Wingdings" w:hAnsi="Wingdings" w:cs="Wingdings"/>
    </w:rPr>
  </w:style>
  <w:style w:type="character" w:customStyle="1" w:styleId="WW8Num32z4">
    <w:name w:val="WW8Num32z4"/>
    <w:rPr>
      <w:rFonts w:ascii="Courier New" w:hAnsi="Courier New" w:cs="Courier New"/>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2">
    <w:name w:val="WW8Num34z2"/>
    <w:rPr>
      <w:rFonts w:ascii="Arial" w:hAnsi="Arial" w:cs="Arial"/>
      <w:b w:val="0"/>
      <w:i w:val="0"/>
      <w:sz w:val="20"/>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color w:val="000000"/>
      <w:sz w:val="24"/>
    </w:rPr>
  </w:style>
  <w:style w:type="character" w:customStyle="1" w:styleId="WW8Num37z0">
    <w:name w:val="WW8Num37z0"/>
    <w:rPr>
      <w:rFonts w:ascii="Times New Roman" w:hAnsi="Times New Roman" w:cs="Times New Roman"/>
      <w:color w:val="000000"/>
      <w:sz w:val="24"/>
    </w:rPr>
  </w:style>
  <w:style w:type="character" w:customStyle="1" w:styleId="WW8Num40z0">
    <w:name w:val="WW8Num40z0"/>
    <w:rPr>
      <w:color w:val="0000FF"/>
      <w:sz w:val="22"/>
    </w:rPr>
  </w:style>
  <w:style w:type="character" w:customStyle="1" w:styleId="WW-DefaultParagraphFont">
    <w:name w:val="WW-Default Paragraph Font"/>
  </w:style>
  <w:style w:type="character" w:styleId="PageNumber">
    <w:name w:val="page number"/>
    <w:basedOn w:val="WW-DefaultParagraphFont"/>
  </w:style>
  <w:style w:type="character" w:customStyle="1" w:styleId="WW-DefaultParagraphFont1">
    <w:name w:val="WW-Default Paragraph Font1"/>
  </w:style>
  <w:style w:type="character" w:customStyle="1" w:styleId="WW8Num4z0">
    <w:name w:val="WW8Num4z0"/>
    <w:rPr>
      <w:rFonts w:ascii="Times New Roman" w:hAnsi="Times New Roman" w:cs="Times New Roman"/>
      <w:b w:val="0"/>
      <w:i w:val="0"/>
      <w:sz w:val="24"/>
      <w:u w:val="single"/>
    </w:rPr>
  </w:style>
  <w:style w:type="character" w:styleId="Hyperlink">
    <w:name w:val="Hyperlink"/>
    <w:rPr>
      <w:color w:val="0000FF"/>
      <w:u w:val="single"/>
    </w:rPr>
  </w:style>
  <w:style w:type="character" w:styleId="Strong">
    <w:name w:val="Strong"/>
    <w:qFormat/>
    <w:rPr>
      <w:b/>
      <w:bCs/>
    </w:rPr>
  </w:style>
  <w:style w:type="character" w:customStyle="1" w:styleId="Heading2Char">
    <w:name w:val="Heading 2 Char"/>
    <w:rPr>
      <w:b/>
      <w:sz w:val="24"/>
      <w:lang w:val="et-EE" w:eastAsia="ar-SA" w:bidi="ar-SA"/>
    </w:rPr>
  </w:style>
  <w:style w:type="character" w:styleId="FollowedHyperlink">
    <w:name w:val="FollowedHyperlink"/>
    <w:rPr>
      <w:color w:val="800080"/>
      <w:u w:val="single"/>
    </w:rPr>
  </w:style>
  <w:style w:type="character" w:customStyle="1" w:styleId="NumberingSymbols">
    <w:name w:val="Numbering Symbols"/>
  </w:style>
  <w:style w:type="character" w:customStyle="1" w:styleId="WW8NumSt31z0">
    <w:name w:val="WW8NumSt31z0"/>
    <w:rPr>
      <w:rFonts w:ascii="Symbol" w:hAnsi="Symbol" w:cs="Symbol"/>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uppressAutoHyphens/>
      <w:spacing w:before="240" w:after="120"/>
    </w:pPr>
    <w:rPr>
      <w:rFonts w:ascii="Arial" w:eastAsia="Lucida Sans Unicode" w:hAnsi="Arial" w:cs="Tahoma"/>
      <w:caps/>
      <w:sz w:val="28"/>
      <w:szCs w:val="28"/>
    </w:rPr>
  </w:style>
  <w:style w:type="paragraph" w:styleId="BodyText">
    <w:name w:val="Body Text"/>
    <w:basedOn w:val="Normal"/>
    <w:pPr>
      <w:tabs>
        <w:tab w:val="left" w:pos="426"/>
      </w:tabs>
      <w:jc w:val="both"/>
    </w:pPr>
    <w:rPr>
      <w:sz w:val="28"/>
    </w:rPr>
  </w:style>
  <w:style w:type="paragraph" w:styleId="List">
    <w:name w:val="List"/>
    <w:basedOn w:val="BodyText"/>
    <w:pPr>
      <w:tabs>
        <w:tab w:val="clear" w:pos="426"/>
        <w:tab w:val="left" w:pos="709"/>
      </w:tabs>
      <w:suppressAutoHyphens/>
      <w:spacing w:line="240" w:lineRule="atLeast"/>
      <w:ind w:right="-53"/>
    </w:pPr>
    <w:rPr>
      <w:rFonts w:cs="Tahoma"/>
      <w:sz w:val="24"/>
      <w:lang w:val="en-GB"/>
    </w:rPr>
  </w:style>
  <w:style w:type="paragraph" w:styleId="Caption">
    <w:name w:val="caption"/>
    <w:basedOn w:val="Normal"/>
    <w:qFormat/>
    <w:pPr>
      <w:suppressLineNumbers/>
      <w:suppressAutoHyphens/>
      <w:spacing w:before="120" w:after="120"/>
    </w:pPr>
    <w:rPr>
      <w:rFonts w:cs="Tahoma"/>
      <w:i/>
      <w:iCs/>
      <w:caps/>
    </w:rPr>
  </w:style>
  <w:style w:type="paragraph" w:customStyle="1" w:styleId="Index">
    <w:name w:val="Index"/>
    <w:basedOn w:val="Normal"/>
    <w:pPr>
      <w:suppressLineNumbers/>
      <w:suppressAutoHyphens/>
    </w:pPr>
    <w:rPr>
      <w:rFonts w:cs="Tahoma"/>
      <w:caps/>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rPr>
      <w:lang w:val="en-AU"/>
    </w:rPr>
  </w:style>
  <w:style w:type="paragraph" w:styleId="BalloonText">
    <w:name w:val="Balloon Text"/>
    <w:basedOn w:val="Normal"/>
    <w:rPr>
      <w:rFonts w:ascii="Tahoma" w:hAnsi="Tahoma" w:cs="Tahoma"/>
      <w:sz w:val="16"/>
      <w:szCs w:val="16"/>
    </w:rPr>
  </w:style>
  <w:style w:type="paragraph" w:customStyle="1" w:styleId="NormalC1">
    <w:name w:val="Normal C1"/>
    <w:basedOn w:val="Normal"/>
    <w:pPr>
      <w:overflowPunct w:val="0"/>
      <w:autoSpaceDE w:val="0"/>
      <w:ind w:left="1298"/>
      <w:textAlignment w:val="baseline"/>
    </w:pPr>
  </w:style>
  <w:style w:type="paragraph" w:styleId="BodyText3">
    <w:name w:val="Body Text 3"/>
    <w:basedOn w:val="Normal"/>
    <w:pPr>
      <w:spacing w:after="120"/>
    </w:pPr>
    <w:rPr>
      <w:sz w:val="16"/>
      <w:szCs w:val="16"/>
    </w:rPr>
  </w:style>
  <w:style w:type="paragraph" w:styleId="BodyTextIndent">
    <w:name w:val="Body Text Indent"/>
    <w:basedOn w:val="Normal"/>
    <w:pPr>
      <w:tabs>
        <w:tab w:val="left" w:pos="2268"/>
        <w:tab w:val="left" w:pos="2835"/>
        <w:tab w:val="left" w:pos="4536"/>
        <w:tab w:val="left" w:pos="8931"/>
      </w:tabs>
      <w:suppressAutoHyphens/>
      <w:ind w:left="1440" w:firstLine="1"/>
    </w:pPr>
  </w:style>
  <w:style w:type="paragraph" w:customStyle="1" w:styleId="TableContents">
    <w:name w:val="Table Contents"/>
    <w:basedOn w:val="BodyText"/>
    <w:pPr>
      <w:suppressLineNumbers/>
      <w:tabs>
        <w:tab w:val="clear" w:pos="426"/>
        <w:tab w:val="left" w:pos="709"/>
      </w:tabs>
      <w:suppressAutoHyphens/>
      <w:spacing w:line="240" w:lineRule="atLeast"/>
      <w:ind w:right="-53"/>
    </w:pPr>
    <w:rPr>
      <w:sz w:val="24"/>
      <w:lang w:val="en-GB"/>
    </w:rPr>
  </w:style>
  <w:style w:type="paragraph" w:customStyle="1" w:styleId="TableHeading">
    <w:name w:val="Table Heading"/>
    <w:basedOn w:val="TableContents"/>
    <w:pPr>
      <w:jc w:val="center"/>
    </w:pPr>
    <w:rPr>
      <w:b/>
      <w:bCs/>
      <w:i/>
      <w:iCs/>
    </w:rPr>
  </w:style>
  <w:style w:type="paragraph" w:customStyle="1" w:styleId="WW-BlockText">
    <w:name w:val="WW-Block Text"/>
    <w:basedOn w:val="Normal"/>
    <w:pPr>
      <w:tabs>
        <w:tab w:val="left" w:pos="709"/>
      </w:tabs>
      <w:suppressAutoHyphens/>
      <w:spacing w:line="240" w:lineRule="atLeast"/>
      <w:ind w:left="709" w:right="-53" w:firstLine="1"/>
      <w:jc w:val="both"/>
    </w:pPr>
  </w:style>
  <w:style w:type="paragraph" w:customStyle="1" w:styleId="WW-BodyText2">
    <w:name w:val="WW-Body Text 2"/>
    <w:basedOn w:val="Normal"/>
    <w:pPr>
      <w:suppressAutoHyphens/>
      <w:spacing w:line="360" w:lineRule="auto"/>
      <w:jc w:val="both"/>
    </w:pPr>
  </w:style>
  <w:style w:type="paragraph" w:customStyle="1" w:styleId="WW-BodyText3">
    <w:name w:val="WW-Body Text 3"/>
    <w:basedOn w:val="Normal"/>
    <w:pPr>
      <w:suppressAutoHyphens/>
      <w:spacing w:line="360" w:lineRule="auto"/>
      <w:jc w:val="both"/>
    </w:pPr>
    <w:rPr>
      <w:color w:val="0000FF"/>
    </w:rPr>
  </w:style>
  <w:style w:type="paragraph" w:customStyle="1" w:styleId="Seletus">
    <w:name w:val="Seletus"/>
    <w:basedOn w:val="Normal"/>
    <w:pPr>
      <w:suppressAutoHyphens/>
      <w:ind w:left="1276" w:firstLine="1"/>
    </w:pPr>
  </w:style>
  <w:style w:type="paragraph" w:customStyle="1" w:styleId="Blockquote">
    <w:name w:val="Blockquote"/>
    <w:basedOn w:val="Normal"/>
    <w:pPr>
      <w:spacing w:before="100" w:after="100"/>
      <w:ind w:left="360" w:right="360"/>
    </w:pPr>
  </w:style>
  <w:style w:type="paragraph" w:customStyle="1" w:styleId="DefaultText">
    <w:name w:val="Default Text"/>
    <w:basedOn w:val="Normal"/>
    <w:pPr>
      <w:overflowPunct w:val="0"/>
      <w:autoSpaceDE w:val="0"/>
      <w:textAlignment w:val="baseline"/>
    </w:pPr>
    <w:rPr>
      <w:color w:val="000000"/>
      <w:lang w:val="en-US"/>
    </w:rPr>
  </w:style>
  <w:style w:type="paragraph" w:customStyle="1" w:styleId="Pealkiri1">
    <w:name w:val="Pealkiri 1"/>
    <w:basedOn w:val="Heading1"/>
    <w:pPr>
      <w:keepLines/>
      <w:numPr>
        <w:numId w:val="2"/>
      </w:numPr>
      <w:suppressAutoHyphens/>
      <w:spacing w:before="240"/>
    </w:pPr>
    <w:rPr>
      <w:rFonts w:ascii="Arial" w:hAnsi="Arial" w:cs="Arial"/>
      <w:sz w:val="20"/>
    </w:rPr>
  </w:style>
  <w:style w:type="paragraph" w:customStyle="1" w:styleId="Pealkiri2">
    <w:name w:val="Pealkiri 2"/>
    <w:basedOn w:val="Heading2"/>
    <w:pPr>
      <w:keepLines/>
      <w:numPr>
        <w:ilvl w:val="0"/>
        <w:numId w:val="0"/>
      </w:numPr>
      <w:tabs>
        <w:tab w:val="num" w:pos="360"/>
      </w:tabs>
      <w:suppressAutoHyphens/>
      <w:spacing w:before="120" w:after="120"/>
    </w:pPr>
    <w:rPr>
      <w:rFonts w:ascii="Arial" w:hAnsi="Arial" w:cs="Arial"/>
      <w:sz w:val="20"/>
    </w:rPr>
  </w:style>
  <w:style w:type="paragraph" w:customStyle="1" w:styleId="Pealkiri3">
    <w:name w:val="Pealkiri 3"/>
    <w:basedOn w:val="Heading3"/>
    <w:pPr>
      <w:keepLines/>
      <w:numPr>
        <w:ilvl w:val="0"/>
        <w:numId w:val="0"/>
      </w:numPr>
      <w:tabs>
        <w:tab w:val="num" w:pos="360"/>
      </w:tabs>
      <w:suppressAutoHyphens/>
      <w:spacing w:before="120" w:after="120"/>
    </w:pPr>
    <w:rPr>
      <w:rFonts w:ascii="Arial" w:hAnsi="Arial" w:cs="Arial"/>
      <w:sz w:val="20"/>
      <w:u w:val="none"/>
      <w:lang w:val="et-EE"/>
    </w:rPr>
  </w:style>
  <w:style w:type="paragraph" w:customStyle="1" w:styleId="Pealkiri4">
    <w:name w:val="Pealkiri 4"/>
    <w:basedOn w:val="Heading4"/>
    <w:pPr>
      <w:keepLines/>
      <w:numPr>
        <w:ilvl w:val="0"/>
        <w:numId w:val="0"/>
      </w:numPr>
      <w:tabs>
        <w:tab w:val="num" w:pos="360"/>
      </w:tabs>
      <w:suppressAutoHyphens/>
      <w:spacing w:before="120" w:after="120"/>
    </w:pPr>
    <w:rPr>
      <w:rFonts w:ascii="Arial" w:hAnsi="Arial" w:cs="Arial"/>
      <w:b w:val="0"/>
      <w:bCs w:val="0"/>
      <w:sz w:val="20"/>
    </w:rPr>
  </w:style>
  <w:style w:type="paragraph" w:styleId="NormalWeb">
    <w:name w:val="Normal (Web)"/>
    <w:basedOn w:val="Normal"/>
    <w:pPr>
      <w:spacing w:before="100" w:after="100"/>
    </w:pPr>
    <w:rPr>
      <w:szCs w:val="24"/>
      <w:lang w:val="en-US"/>
    </w:rPr>
  </w:style>
  <w:style w:type="paragraph" w:styleId="TOC1">
    <w:name w:val="toc 1"/>
    <w:basedOn w:val="Normal"/>
    <w:next w:val="Normal"/>
    <w:uiPriority w:val="39"/>
    <w:pPr>
      <w:tabs>
        <w:tab w:val="left" w:pos="480"/>
        <w:tab w:val="right" w:leader="dot" w:pos="9403"/>
      </w:tabs>
      <w:suppressAutoHyphens/>
    </w:pPr>
    <w:rPr>
      <w:rFonts w:cs="Tahom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styleId="TOC3">
    <w:name w:val="toc 3"/>
    <w:basedOn w:val="Normal"/>
    <w:next w:val="Normal"/>
    <w:pPr>
      <w:suppressAutoHyphens/>
      <w:ind w:left="480"/>
    </w:pPr>
    <w:rPr>
      <w:caps/>
    </w:rPr>
  </w:style>
  <w:style w:type="paragraph" w:customStyle="1" w:styleId="StyleHeading1Tahoma10ptNotBoldItalicRedBefore0">
    <w:name w:val="Style Heading 1 + Tahoma 10 pt Not Bold Italic Red Before:  0 ..."/>
    <w:basedOn w:val="Heading1"/>
    <w:pPr>
      <w:numPr>
        <w:numId w:val="0"/>
      </w:numPr>
      <w:spacing w:before="0" w:after="0" w:line="360" w:lineRule="auto"/>
      <w:ind w:left="431" w:hanging="431"/>
    </w:pPr>
    <w:rPr>
      <w:b w:val="0"/>
      <w:iCs/>
    </w:rPr>
  </w:style>
  <w:style w:type="paragraph" w:customStyle="1" w:styleId="StyleStyleHeading1Tahoma10ptNotBoldItalicRedBefore0">
    <w:name w:val="Style Style Heading 1 + Tahoma 10 pt Not Bold Italic Red Before:  0..."/>
    <w:basedOn w:val="StyleHeading1Tahoma10ptNotBoldItalicRedBefore0"/>
    <w:pPr>
      <w:jc w:val="both"/>
    </w:pPr>
    <w:rPr>
      <w:b/>
      <w:iCs w:val="0"/>
    </w:rPr>
  </w:style>
  <w:style w:type="paragraph" w:styleId="TOC2">
    <w:name w:val="toc 2"/>
    <w:basedOn w:val="Normal"/>
    <w:next w:val="Normal"/>
    <w:pPr>
      <w:tabs>
        <w:tab w:val="right" w:leader="dot" w:pos="9344"/>
      </w:tabs>
    </w:p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Contents10">
    <w:name w:val="Contents 10"/>
    <w:basedOn w:val="Index"/>
    <w:pPr>
      <w:tabs>
        <w:tab w:val="right" w:leader="dot" w:pos="7091"/>
      </w:tabs>
      <w:ind w:left="2547"/>
    </w:pPr>
  </w:style>
  <w:style w:type="paragraph" w:customStyle="1" w:styleId="Framecontents">
    <w:name w:val="Frame contents"/>
    <w:basedOn w:val="BodyText"/>
  </w:style>
  <w:style w:type="paragraph" w:customStyle="1" w:styleId="western">
    <w:name w:val="western"/>
    <w:basedOn w:val="Normal"/>
    <w:pPr>
      <w:spacing w:before="280" w:after="280"/>
    </w:pPr>
  </w:style>
  <w:style w:type="paragraph" w:styleId="EndnoteText">
    <w:name w:val="endnote text"/>
    <w:basedOn w:val="Normal"/>
  </w:style>
  <w:style w:type="paragraph" w:customStyle="1" w:styleId="Kehatekst">
    <w:name w:val="Kehatekst"/>
    <w:basedOn w:val="Normal"/>
    <w:pPr>
      <w:tabs>
        <w:tab w:val="left" w:pos="0"/>
      </w:tabs>
      <w:jc w:val="both"/>
    </w:pPr>
    <w:rPr>
      <w:rFonts w:ascii="Swis721 Cn BT" w:hAnsi="Swis721 Cn BT" w:cs="Swis721 Cn BT"/>
      <w:spacing w:val="-3"/>
      <w:sz w:val="20"/>
    </w:rPr>
  </w:style>
  <w:style w:type="character" w:customStyle="1" w:styleId="FooterChar">
    <w:name w:val="Footer Char"/>
    <w:link w:val="Footer"/>
    <w:rsid w:val="00113BA7"/>
    <w:rPr>
      <w:kern w:val="1"/>
      <w:sz w:val="24"/>
      <w:lang w:eastAsia="ar-SA"/>
    </w:rPr>
  </w:style>
  <w:style w:type="paragraph" w:styleId="ListParagraph">
    <w:name w:val="List Paragraph"/>
    <w:basedOn w:val="Normal"/>
    <w:uiPriority w:val="34"/>
    <w:qFormat/>
    <w:rsid w:val="004671C8"/>
    <w:pPr>
      <w:ind w:left="720"/>
      <w:contextualSpacing/>
    </w:pPr>
  </w:style>
  <w:style w:type="character" w:customStyle="1" w:styleId="fontstyle01">
    <w:name w:val="fontstyle01"/>
    <w:rsid w:val="004671C8"/>
    <w:rPr>
      <w:rFonts w:ascii="Times New Roman" w:hAnsi="Times New Roman" w:cs="Times New Roman" w:hint="default"/>
      <w:b w:val="0"/>
      <w:bCs w:val="0"/>
      <w:i w:val="0"/>
      <w:iCs w:val="0"/>
      <w:color w:val="000000"/>
      <w:sz w:val="24"/>
      <w:szCs w:val="24"/>
    </w:rPr>
  </w:style>
  <w:style w:type="table" w:styleId="TableGrid">
    <w:name w:val="Table Grid"/>
    <w:basedOn w:val="TableNormal"/>
    <w:uiPriority w:val="39"/>
    <w:rsid w:val="005D2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392983">
      <w:bodyDiv w:val="1"/>
      <w:marLeft w:val="0"/>
      <w:marRight w:val="0"/>
      <w:marTop w:val="0"/>
      <w:marBottom w:val="0"/>
      <w:divBdr>
        <w:top w:val="none" w:sz="0" w:space="0" w:color="auto"/>
        <w:left w:val="none" w:sz="0" w:space="0" w:color="auto"/>
        <w:bottom w:val="none" w:sz="0" w:space="0" w:color="auto"/>
        <w:right w:val="none" w:sz="0" w:space="0" w:color="auto"/>
      </w:divBdr>
    </w:div>
    <w:div w:id="927620317">
      <w:bodyDiv w:val="1"/>
      <w:marLeft w:val="0"/>
      <w:marRight w:val="0"/>
      <w:marTop w:val="0"/>
      <w:marBottom w:val="0"/>
      <w:divBdr>
        <w:top w:val="none" w:sz="0" w:space="0" w:color="auto"/>
        <w:left w:val="none" w:sz="0" w:space="0" w:color="auto"/>
        <w:bottom w:val="none" w:sz="0" w:space="0" w:color="auto"/>
        <w:right w:val="none" w:sz="0" w:space="0" w:color="auto"/>
      </w:divBdr>
    </w:div>
    <w:div w:id="125077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AE4F8-9DDE-40B6-942D-F9B94111B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10012</TotalTime>
  <Pages>9</Pages>
  <Words>2673</Words>
  <Characters>15506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18143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Rein Toodu</dc:creator>
  <cp:keywords/>
  <cp:lastModifiedBy>Reimo Ruubel</cp:lastModifiedBy>
  <cp:revision>70</cp:revision>
  <cp:lastPrinted>2024-02-16T08:54:00Z</cp:lastPrinted>
  <dcterms:created xsi:type="dcterms:W3CDTF">2018-12-07T13:46:00Z</dcterms:created>
  <dcterms:modified xsi:type="dcterms:W3CDTF">2024-02-16T08:54:00Z</dcterms:modified>
</cp:coreProperties>
</file>